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E3C38" w14:textId="77777777" w:rsidR="00567231" w:rsidRDefault="00567231" w:rsidP="00F10C33">
      <w:pPr>
        <w:pStyle w:val="NormalJustified"/>
        <w:jc w:val="center"/>
        <w:rPr>
          <w:rFonts w:ascii="Arial" w:hAnsi="Arial" w:cs="Arial"/>
          <w:b/>
          <w:bCs/>
          <w:caps/>
          <w:sz w:val="28"/>
          <w:szCs w:val="28"/>
        </w:rPr>
      </w:pPr>
      <w:bookmarkStart w:id="0" w:name="_GoBack"/>
      <w:bookmarkEnd w:id="0"/>
    </w:p>
    <w:p w14:paraId="76DAAB7E" w14:textId="556C27A3" w:rsidR="00396E98" w:rsidRPr="00396E98" w:rsidRDefault="00396E98" w:rsidP="00396E98">
      <w:pPr>
        <w:rPr>
          <w:rFonts w:ascii="Arial" w:hAnsi="Arial" w:cs="Arial"/>
          <w:b/>
          <w:sz w:val="22"/>
          <w:szCs w:val="22"/>
        </w:rPr>
      </w:pPr>
      <w:r w:rsidRPr="00396E98">
        <w:rPr>
          <w:rFonts w:ascii="Arial" w:hAnsi="Arial" w:cs="Arial"/>
          <w:b/>
          <w:sz w:val="22"/>
          <w:szCs w:val="22"/>
        </w:rPr>
        <w:t xml:space="preserve">Příloha č. </w:t>
      </w:r>
      <w:r>
        <w:rPr>
          <w:rFonts w:ascii="Arial" w:hAnsi="Arial" w:cs="Arial"/>
          <w:b/>
          <w:sz w:val="22"/>
          <w:szCs w:val="22"/>
        </w:rPr>
        <w:t>3</w:t>
      </w:r>
      <w:r w:rsidRPr="00396E98">
        <w:rPr>
          <w:rFonts w:ascii="Arial" w:hAnsi="Arial" w:cs="Arial"/>
          <w:b/>
          <w:sz w:val="22"/>
          <w:szCs w:val="22"/>
        </w:rPr>
        <w:t xml:space="preserve"> zadávací dokumentace – </w:t>
      </w:r>
      <w:r>
        <w:rPr>
          <w:rFonts w:ascii="Arial" w:hAnsi="Arial" w:cs="Arial"/>
          <w:b/>
          <w:sz w:val="22"/>
          <w:szCs w:val="22"/>
        </w:rPr>
        <w:t>obchodní podmínky</w:t>
      </w:r>
    </w:p>
    <w:p w14:paraId="579F05A8" w14:textId="3DF1F80F" w:rsidR="00567231" w:rsidRDefault="00396E98" w:rsidP="00396E98">
      <w:pPr>
        <w:pStyle w:val="NormalJustified"/>
        <w:jc w:val="left"/>
        <w:rPr>
          <w:rFonts w:ascii="Arial" w:hAnsi="Arial" w:cs="Arial"/>
          <w:b/>
          <w:bCs/>
          <w:caps/>
          <w:sz w:val="28"/>
          <w:szCs w:val="28"/>
        </w:rPr>
      </w:pPr>
      <w:r w:rsidRPr="00396E98">
        <w:rPr>
          <w:rFonts w:ascii="Arial" w:hAnsi="Arial" w:cs="Arial"/>
          <w:b/>
          <w:sz w:val="22"/>
          <w:szCs w:val="22"/>
        </w:rPr>
        <w:t>Veřejná zakázka</w:t>
      </w:r>
      <w:r>
        <w:rPr>
          <w:rFonts w:ascii="Arial" w:hAnsi="Arial" w:cs="Arial"/>
          <w:b/>
        </w:rPr>
        <w:t xml:space="preserve">: </w:t>
      </w:r>
      <w:r w:rsidRPr="00D50C13">
        <w:rPr>
          <w:rFonts w:ascii="Arial" w:hAnsi="Arial" w:cs="Arial"/>
          <w:b/>
        </w:rPr>
        <w:t>Rámcová dohoda na dodávky kancelářských potřeb</w:t>
      </w:r>
    </w:p>
    <w:p w14:paraId="4AC3582B" w14:textId="77777777" w:rsidR="00396E98" w:rsidRDefault="00396E98" w:rsidP="00F10C33">
      <w:pPr>
        <w:pStyle w:val="NormalJustified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3BDF6D3F" w14:textId="6B843A74" w:rsidR="00AD1233" w:rsidRPr="007C3DF2" w:rsidRDefault="003D7939" w:rsidP="00F10C33">
      <w:pPr>
        <w:pStyle w:val="NormalJustified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7C3DF2">
        <w:rPr>
          <w:rFonts w:ascii="Arial" w:hAnsi="Arial" w:cs="Arial"/>
          <w:b/>
          <w:bCs/>
          <w:caps/>
          <w:sz w:val="28"/>
          <w:szCs w:val="28"/>
        </w:rPr>
        <w:t xml:space="preserve">RÁMCOVÁ </w:t>
      </w:r>
      <w:r w:rsidR="001E1610" w:rsidRPr="007C3DF2">
        <w:rPr>
          <w:rFonts w:ascii="Arial" w:hAnsi="Arial" w:cs="Arial"/>
          <w:b/>
          <w:bCs/>
          <w:caps/>
          <w:sz w:val="28"/>
          <w:szCs w:val="28"/>
        </w:rPr>
        <w:t>DOHODA</w:t>
      </w:r>
    </w:p>
    <w:p w14:paraId="056EECCC" w14:textId="77777777" w:rsidR="00AD1233" w:rsidRPr="007C3DF2" w:rsidRDefault="003D7939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C3DF2">
        <w:rPr>
          <w:rFonts w:ascii="Arial" w:hAnsi="Arial" w:cs="Arial"/>
          <w:b/>
          <w:sz w:val="22"/>
          <w:szCs w:val="22"/>
        </w:rPr>
        <w:t>uzavřená podle § 1746 odst. 2 zákona č. 89/2012 Sb., občanský zákoník (dále jen „občanský zákoník“) a podle ustanovení § 1</w:t>
      </w:r>
      <w:r w:rsidR="00C90294" w:rsidRPr="007C3DF2">
        <w:rPr>
          <w:rFonts w:ascii="Arial" w:hAnsi="Arial" w:cs="Arial"/>
          <w:b/>
          <w:sz w:val="22"/>
          <w:szCs w:val="22"/>
        </w:rPr>
        <w:t>3</w:t>
      </w:r>
      <w:r w:rsidRPr="007C3DF2">
        <w:rPr>
          <w:rFonts w:ascii="Arial" w:hAnsi="Arial" w:cs="Arial"/>
          <w:b/>
          <w:sz w:val="22"/>
          <w:szCs w:val="22"/>
        </w:rPr>
        <w:t xml:space="preserve">1 </w:t>
      </w:r>
      <w:r w:rsidR="00DE0B11" w:rsidRPr="007C3DF2">
        <w:rPr>
          <w:rFonts w:ascii="Arial" w:hAnsi="Arial" w:cs="Arial"/>
          <w:b/>
          <w:sz w:val="22"/>
          <w:szCs w:val="22"/>
        </w:rPr>
        <w:t xml:space="preserve">a násl. </w:t>
      </w:r>
      <w:r w:rsidRPr="007C3DF2">
        <w:rPr>
          <w:rFonts w:ascii="Arial" w:hAnsi="Arial" w:cs="Arial"/>
          <w:b/>
          <w:sz w:val="22"/>
          <w:szCs w:val="22"/>
        </w:rPr>
        <w:t>zákona č. 13</w:t>
      </w:r>
      <w:r w:rsidR="00C90294" w:rsidRPr="007C3DF2">
        <w:rPr>
          <w:rFonts w:ascii="Arial" w:hAnsi="Arial" w:cs="Arial"/>
          <w:b/>
          <w:sz w:val="22"/>
          <w:szCs w:val="22"/>
        </w:rPr>
        <w:t>4</w:t>
      </w:r>
      <w:r w:rsidRPr="007C3DF2">
        <w:rPr>
          <w:rFonts w:ascii="Arial" w:hAnsi="Arial" w:cs="Arial"/>
          <w:b/>
          <w:sz w:val="22"/>
          <w:szCs w:val="22"/>
        </w:rPr>
        <w:t>/20</w:t>
      </w:r>
      <w:r w:rsidR="00C90294" w:rsidRPr="007C3DF2">
        <w:rPr>
          <w:rFonts w:ascii="Arial" w:hAnsi="Arial" w:cs="Arial"/>
          <w:b/>
          <w:sz w:val="22"/>
          <w:szCs w:val="22"/>
        </w:rPr>
        <w:t>1</w:t>
      </w:r>
      <w:r w:rsidRPr="007C3DF2">
        <w:rPr>
          <w:rFonts w:ascii="Arial" w:hAnsi="Arial" w:cs="Arial"/>
          <w:b/>
          <w:sz w:val="22"/>
          <w:szCs w:val="22"/>
        </w:rPr>
        <w:t xml:space="preserve">6 Sb., o </w:t>
      </w:r>
      <w:r w:rsidR="00C90294" w:rsidRPr="007C3DF2">
        <w:rPr>
          <w:rFonts w:ascii="Arial" w:hAnsi="Arial" w:cs="Arial"/>
          <w:b/>
          <w:sz w:val="22"/>
          <w:szCs w:val="22"/>
        </w:rPr>
        <w:t xml:space="preserve">zadávání </w:t>
      </w:r>
      <w:r w:rsidRPr="007C3DF2">
        <w:rPr>
          <w:rFonts w:ascii="Arial" w:hAnsi="Arial" w:cs="Arial"/>
          <w:b/>
          <w:sz w:val="22"/>
          <w:szCs w:val="22"/>
        </w:rPr>
        <w:t>veřejných zakáz</w:t>
      </w:r>
      <w:r w:rsidR="00C90294" w:rsidRPr="007C3DF2">
        <w:rPr>
          <w:rFonts w:ascii="Arial" w:hAnsi="Arial" w:cs="Arial"/>
          <w:b/>
          <w:sz w:val="22"/>
          <w:szCs w:val="22"/>
        </w:rPr>
        <w:t>e</w:t>
      </w:r>
      <w:r w:rsidRPr="007C3DF2">
        <w:rPr>
          <w:rFonts w:ascii="Arial" w:hAnsi="Arial" w:cs="Arial"/>
          <w:b/>
          <w:sz w:val="22"/>
          <w:szCs w:val="22"/>
        </w:rPr>
        <w:t>k</w:t>
      </w:r>
      <w:r w:rsidR="00DE0B11" w:rsidRPr="007C3DF2">
        <w:rPr>
          <w:rFonts w:ascii="Arial" w:hAnsi="Arial" w:cs="Arial"/>
          <w:b/>
          <w:sz w:val="22"/>
          <w:szCs w:val="22"/>
        </w:rPr>
        <w:t xml:space="preserve"> </w:t>
      </w:r>
      <w:r w:rsidRPr="007C3DF2">
        <w:rPr>
          <w:rFonts w:ascii="Arial" w:hAnsi="Arial" w:cs="Arial"/>
          <w:b/>
          <w:sz w:val="22"/>
          <w:szCs w:val="22"/>
        </w:rPr>
        <w:t>(dále jen „Z</w:t>
      </w:r>
      <w:r w:rsidR="00C90294" w:rsidRPr="007C3DF2">
        <w:rPr>
          <w:rFonts w:ascii="Arial" w:hAnsi="Arial" w:cs="Arial"/>
          <w:b/>
          <w:sz w:val="22"/>
          <w:szCs w:val="22"/>
        </w:rPr>
        <w:t>Z</w:t>
      </w:r>
      <w:r w:rsidRPr="007C3DF2">
        <w:rPr>
          <w:rFonts w:ascii="Arial" w:hAnsi="Arial" w:cs="Arial"/>
          <w:b/>
          <w:sz w:val="22"/>
          <w:szCs w:val="22"/>
        </w:rPr>
        <w:t>VZ")</w:t>
      </w:r>
    </w:p>
    <w:p w14:paraId="0B7EF899" w14:textId="77777777" w:rsidR="00AD1233" w:rsidRPr="007C3DF2" w:rsidRDefault="00AD1233" w:rsidP="00F10C33">
      <w:pPr>
        <w:rPr>
          <w:rFonts w:ascii="Arial" w:hAnsi="Arial" w:cs="Arial"/>
          <w:sz w:val="22"/>
          <w:szCs w:val="22"/>
        </w:rPr>
      </w:pPr>
    </w:p>
    <w:p w14:paraId="2113B8AF" w14:textId="77777777" w:rsidR="00F9053B" w:rsidRPr="007C3DF2" w:rsidRDefault="00F9053B" w:rsidP="00F10C33">
      <w:pPr>
        <w:outlineLvl w:val="0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Smluvní strany</w:t>
      </w:r>
    </w:p>
    <w:p w14:paraId="0CA0E6C5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</w:p>
    <w:p w14:paraId="13C1DB33" w14:textId="27B31150" w:rsidR="00E147B5" w:rsidRDefault="00E147B5" w:rsidP="00F10C33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7C3DF2">
        <w:rPr>
          <w:rStyle w:val="Siln"/>
          <w:rFonts w:ascii="Arial" w:eastAsiaTheme="majorEastAsia" w:hAnsi="Arial" w:cs="Arial"/>
          <w:sz w:val="22"/>
          <w:szCs w:val="22"/>
        </w:rPr>
        <w:t>Kraj Vysočina</w:t>
      </w:r>
      <w:r w:rsidRPr="007C3DF2">
        <w:rPr>
          <w:rFonts w:ascii="Arial" w:hAnsi="Arial" w:cs="Arial"/>
          <w:sz w:val="22"/>
          <w:szCs w:val="22"/>
        </w:rPr>
        <w:t xml:space="preserve"> </w:t>
      </w:r>
    </w:p>
    <w:p w14:paraId="1BABF884" w14:textId="29324DA4" w:rsidR="00CE2D43" w:rsidRPr="00CE2D43" w:rsidRDefault="00CE2D43" w:rsidP="00F10C33">
      <w:pPr>
        <w:pStyle w:val="Normlnweb"/>
        <w:spacing w:before="0" w:after="0"/>
        <w:rPr>
          <w:rFonts w:ascii="Arial" w:hAnsi="Arial" w:cs="Arial"/>
          <w:b/>
          <w:sz w:val="22"/>
          <w:szCs w:val="22"/>
          <w:lang w:eastAsia="cs-CZ"/>
        </w:rPr>
      </w:pPr>
      <w:r w:rsidRPr="00CE2D43">
        <w:rPr>
          <w:rFonts w:ascii="Arial" w:hAnsi="Arial" w:cs="Arial"/>
          <w:b/>
          <w:sz w:val="22"/>
          <w:szCs w:val="22"/>
        </w:rPr>
        <w:t>Krajem Vysočina zřizované příspěvkové organizace</w:t>
      </w:r>
    </w:p>
    <w:p w14:paraId="0F02FFE2" w14:textId="77777777" w:rsidR="00E147B5" w:rsidRPr="007C3DF2" w:rsidRDefault="00E147B5" w:rsidP="00F10C33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sídlo: </w:t>
      </w:r>
      <w:hyperlink r:id="rId8" w:anchor="x=135745225@y=133485858@z=16@mm=ZP@sa=s@st=s@ssq=%C5%BDi%C5%BEkova%2057,%20Jihlava@sss=1@ssp=133443329_132103430_133534849_132178886" w:history="1">
        <w:r w:rsidRPr="007C3DF2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  <w:u w:val="none"/>
          </w:rPr>
          <w:t>Žižkova 57</w:t>
        </w:r>
      </w:hyperlink>
      <w:r w:rsidRPr="007C3DF2">
        <w:rPr>
          <w:rFonts w:ascii="Arial" w:hAnsi="Arial" w:cs="Arial"/>
          <w:sz w:val="22"/>
          <w:szCs w:val="22"/>
        </w:rPr>
        <w:t>, 587 33 Jihlava</w:t>
      </w:r>
    </w:p>
    <w:p w14:paraId="011F381A" w14:textId="77777777" w:rsidR="00E147B5" w:rsidRPr="007C3DF2" w:rsidRDefault="00E147B5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IČ: 70890749</w:t>
      </w:r>
    </w:p>
    <w:p w14:paraId="25B7FD5C" w14:textId="77777777" w:rsidR="00E147B5" w:rsidRPr="007C3DF2" w:rsidRDefault="00E147B5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DIČ: CZ70890749</w:t>
      </w:r>
    </w:p>
    <w:p w14:paraId="1E7F89F1" w14:textId="77777777" w:rsidR="00E147B5" w:rsidRPr="007C3DF2" w:rsidRDefault="00E147B5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zastoupený: Ing. Vladimírem Novotným, náměstkem hejtmana</w:t>
      </w:r>
    </w:p>
    <w:p w14:paraId="1DDBA786" w14:textId="77777777" w:rsidR="00E147B5" w:rsidRPr="007C3DF2" w:rsidRDefault="00E147B5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bankovní spojení: 4050005000/6800</w:t>
      </w:r>
    </w:p>
    <w:p w14:paraId="0EB68E05" w14:textId="77777777" w:rsidR="00E147B5" w:rsidRPr="007C3DF2" w:rsidRDefault="00E147B5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kontaktní osoba: Mgr. Václava Kotrbová, MSc., Krajský úřad Kraje Vysočina, e-mail: </w:t>
      </w:r>
      <w:r w:rsidRPr="007C3DF2">
        <w:rPr>
          <w:rFonts w:ascii="Arial" w:hAnsi="Arial" w:cs="Arial"/>
          <w:sz w:val="22"/>
          <w:szCs w:val="22"/>
        </w:rPr>
        <w:br/>
      </w:r>
      <w:hyperlink r:id="rId9" w:history="1">
        <w:r w:rsidRPr="007C3DF2">
          <w:rPr>
            <w:rStyle w:val="Hypertextovodkaz"/>
            <w:rFonts w:ascii="Arial" w:hAnsi="Arial" w:cs="Arial"/>
            <w:sz w:val="22"/>
            <w:szCs w:val="22"/>
          </w:rPr>
          <w:t>kotrbova.v@kr-vysocina.cz</w:t>
        </w:r>
      </w:hyperlink>
      <w:r w:rsidRPr="007C3DF2">
        <w:rPr>
          <w:rFonts w:ascii="Arial" w:hAnsi="Arial" w:cs="Arial"/>
          <w:sz w:val="22"/>
          <w:szCs w:val="22"/>
        </w:rPr>
        <w:t>, tel.: +420 604250412</w:t>
      </w:r>
    </w:p>
    <w:p w14:paraId="0C7318D8" w14:textId="77777777" w:rsidR="00F9053B" w:rsidRPr="007C3DF2" w:rsidRDefault="00F9053B" w:rsidP="00F10C33">
      <w:pPr>
        <w:adjustRightInd w:val="0"/>
        <w:rPr>
          <w:rFonts w:ascii="Arial" w:hAnsi="Arial" w:cs="Arial"/>
          <w:color w:val="000000"/>
          <w:sz w:val="22"/>
          <w:szCs w:val="22"/>
        </w:rPr>
      </w:pPr>
      <w:r w:rsidRPr="007C3DF2">
        <w:rPr>
          <w:rFonts w:ascii="Arial" w:hAnsi="Arial" w:cs="Arial"/>
          <w:color w:val="000000"/>
          <w:sz w:val="22"/>
          <w:szCs w:val="22"/>
        </w:rPr>
        <w:t>(dále jen „</w:t>
      </w:r>
      <w:r w:rsidR="00B161E0" w:rsidRPr="007C3DF2">
        <w:rPr>
          <w:rFonts w:ascii="Arial" w:hAnsi="Arial" w:cs="Arial"/>
          <w:i/>
          <w:color w:val="000000"/>
          <w:sz w:val="22"/>
          <w:szCs w:val="22"/>
        </w:rPr>
        <w:t>kupující</w:t>
      </w:r>
      <w:r w:rsidRPr="007C3DF2">
        <w:rPr>
          <w:rFonts w:ascii="Arial" w:hAnsi="Arial" w:cs="Arial"/>
          <w:color w:val="000000"/>
          <w:sz w:val="22"/>
          <w:szCs w:val="22"/>
        </w:rPr>
        <w:t>“)</w:t>
      </w:r>
    </w:p>
    <w:p w14:paraId="368CC915" w14:textId="77777777" w:rsidR="00F9053B" w:rsidRPr="007C3DF2" w:rsidRDefault="00F9053B" w:rsidP="00F10C33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0B0C13" w14:textId="77777777" w:rsidR="00F9053B" w:rsidRPr="007C3DF2" w:rsidRDefault="00F9053B" w:rsidP="00F10C33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7C3DF2">
        <w:rPr>
          <w:rFonts w:ascii="Arial" w:hAnsi="Arial" w:cs="Arial"/>
          <w:b/>
          <w:bCs/>
          <w:color w:val="000000"/>
          <w:sz w:val="22"/>
          <w:szCs w:val="22"/>
        </w:rPr>
        <w:t>a</w:t>
      </w:r>
    </w:p>
    <w:p w14:paraId="0CDB042E" w14:textId="77777777" w:rsidR="00F9053B" w:rsidRPr="007C3DF2" w:rsidRDefault="00F9053B" w:rsidP="00F10C33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3C12EE" w14:textId="77777777" w:rsidR="00F9053B" w:rsidRPr="007C3DF2" w:rsidRDefault="00F9053B" w:rsidP="00F10C33">
      <w:pPr>
        <w:rPr>
          <w:rFonts w:ascii="Arial" w:hAnsi="Arial" w:cs="Arial"/>
          <w:b/>
          <w:sz w:val="22"/>
          <w:szCs w:val="22"/>
        </w:rPr>
      </w:pPr>
      <w:r w:rsidRPr="007C3DF2">
        <w:rPr>
          <w:rFonts w:ascii="Arial" w:hAnsi="Arial" w:cs="Arial"/>
          <w:b/>
          <w:sz w:val="22"/>
          <w:szCs w:val="22"/>
          <w:highlight w:val="yellow"/>
        </w:rPr>
        <w:t xml:space="preserve">[vyplní </w:t>
      </w:r>
      <w:r w:rsidR="001E1610" w:rsidRPr="007C3DF2">
        <w:rPr>
          <w:rFonts w:ascii="Arial" w:hAnsi="Arial" w:cs="Arial"/>
          <w:b/>
          <w:sz w:val="22"/>
          <w:szCs w:val="22"/>
        </w:rPr>
        <w:t>účastník zadávacího řízení</w:t>
      </w:r>
      <w:r w:rsidRPr="007C3DF2">
        <w:rPr>
          <w:rFonts w:ascii="Arial" w:hAnsi="Arial" w:cs="Arial"/>
          <w:b/>
          <w:sz w:val="22"/>
          <w:szCs w:val="22"/>
        </w:rPr>
        <w:t>]</w:t>
      </w:r>
    </w:p>
    <w:p w14:paraId="20AF1379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se sídlem 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</w:rPr>
        <w:t>účastník zadávacího řízení</w:t>
      </w:r>
      <w:r w:rsidRPr="007C3DF2">
        <w:rPr>
          <w:rFonts w:ascii="Arial" w:hAnsi="Arial" w:cs="Arial"/>
          <w:b/>
          <w:sz w:val="22"/>
          <w:szCs w:val="22"/>
        </w:rPr>
        <w:t>]</w:t>
      </w:r>
    </w:p>
    <w:p w14:paraId="778AC8B8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zapsaná v obchodním rejstříku vedeném 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b/>
          <w:sz w:val="22"/>
          <w:szCs w:val="22"/>
        </w:rPr>
        <w:t xml:space="preserve">] </w:t>
      </w:r>
      <w:r w:rsidRPr="007C3DF2">
        <w:rPr>
          <w:rFonts w:ascii="Arial" w:hAnsi="Arial" w:cs="Arial"/>
          <w:sz w:val="22"/>
          <w:szCs w:val="22"/>
        </w:rPr>
        <w:t>soudem v 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b/>
          <w:sz w:val="22"/>
          <w:szCs w:val="22"/>
        </w:rPr>
        <w:t>]</w:t>
      </w:r>
      <w:r w:rsidRPr="007C3DF2">
        <w:rPr>
          <w:rFonts w:ascii="Arial" w:hAnsi="Arial" w:cs="Arial"/>
          <w:sz w:val="22"/>
          <w:szCs w:val="22"/>
        </w:rPr>
        <w:t xml:space="preserve"> </w:t>
      </w:r>
    </w:p>
    <w:p w14:paraId="22432ACA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zástupce:</w:t>
      </w:r>
      <w:r w:rsidRPr="007C3DF2" w:rsidDel="00112B8A">
        <w:rPr>
          <w:rFonts w:ascii="Arial" w:hAnsi="Arial" w:cs="Arial"/>
          <w:sz w:val="22"/>
          <w:szCs w:val="22"/>
        </w:rPr>
        <w:t xml:space="preserve"> 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 vyplní jméno, příjmení titul a funkci osob/y oprávněné/</w:t>
      </w:r>
      <w:proofErr w:type="spellStart"/>
      <w:r w:rsidRPr="007C3DF2">
        <w:rPr>
          <w:rFonts w:ascii="Arial" w:hAnsi="Arial" w:cs="Arial"/>
          <w:sz w:val="22"/>
          <w:szCs w:val="22"/>
          <w:highlight w:val="yellow"/>
        </w:rPr>
        <w:t>ných</w:t>
      </w:r>
      <w:proofErr w:type="spellEnd"/>
      <w:r w:rsidRPr="007C3DF2">
        <w:rPr>
          <w:rFonts w:ascii="Arial" w:hAnsi="Arial" w:cs="Arial"/>
          <w:sz w:val="22"/>
          <w:szCs w:val="22"/>
          <w:highlight w:val="yellow"/>
        </w:rPr>
        <w:t xml:space="preserve"> jednat za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účastníka zadávacího řízení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]</w:t>
      </w:r>
      <w:r w:rsidRPr="007C3DF2">
        <w:rPr>
          <w:rFonts w:ascii="Arial" w:hAnsi="Arial" w:cs="Arial"/>
          <w:sz w:val="22"/>
          <w:szCs w:val="22"/>
          <w:highlight w:val="yellow"/>
        </w:rPr>
        <w:t>,</w:t>
      </w:r>
      <w:r w:rsidRPr="007C3DF2">
        <w:rPr>
          <w:rFonts w:ascii="Arial" w:hAnsi="Arial" w:cs="Arial"/>
          <w:sz w:val="22"/>
          <w:szCs w:val="22"/>
        </w:rPr>
        <w:t xml:space="preserve"> Číslo účtu vedeného u správce daně: 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05CD4940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IČ: 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[vyplní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sz w:val="22"/>
          <w:szCs w:val="22"/>
          <w:highlight w:val="yellow"/>
        </w:rPr>
        <w:t>]</w:t>
      </w:r>
    </w:p>
    <w:p w14:paraId="2F7FC2C4" w14:textId="77777777" w:rsidR="00F9053B" w:rsidRPr="007C3DF2" w:rsidRDefault="00F9053B" w:rsidP="00F10C33">
      <w:pPr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DIČ: </w:t>
      </w:r>
      <w:r w:rsidRPr="007C3DF2">
        <w:rPr>
          <w:rFonts w:ascii="Arial" w:hAnsi="Arial" w:cs="Arial"/>
          <w:sz w:val="22"/>
          <w:szCs w:val="22"/>
          <w:highlight w:val="yellow"/>
        </w:rPr>
        <w:t xml:space="preserve">[vyplní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Pr="007C3DF2">
        <w:rPr>
          <w:rFonts w:ascii="Arial" w:hAnsi="Arial" w:cs="Arial"/>
          <w:sz w:val="22"/>
          <w:szCs w:val="22"/>
          <w:highlight w:val="yellow"/>
        </w:rPr>
        <w:t>]</w:t>
      </w:r>
    </w:p>
    <w:p w14:paraId="535F9A9D" w14:textId="77777777" w:rsidR="00F9053B" w:rsidRPr="007C3DF2" w:rsidRDefault="00F9053B" w:rsidP="00F10C33">
      <w:pPr>
        <w:adjustRightInd w:val="0"/>
        <w:rPr>
          <w:rFonts w:ascii="Arial" w:hAnsi="Arial" w:cs="Arial"/>
          <w:color w:val="000000"/>
          <w:sz w:val="22"/>
          <w:szCs w:val="22"/>
        </w:rPr>
      </w:pPr>
      <w:r w:rsidRPr="007C3DF2">
        <w:rPr>
          <w:rFonts w:ascii="Arial" w:hAnsi="Arial" w:cs="Arial"/>
          <w:color w:val="000000"/>
          <w:sz w:val="22"/>
          <w:szCs w:val="22"/>
        </w:rPr>
        <w:t>(dále jen „</w:t>
      </w:r>
      <w:r w:rsidR="00B161E0" w:rsidRPr="007C3DF2">
        <w:rPr>
          <w:rFonts w:ascii="Arial" w:hAnsi="Arial" w:cs="Arial"/>
          <w:i/>
          <w:color w:val="000000"/>
          <w:sz w:val="22"/>
          <w:szCs w:val="22"/>
        </w:rPr>
        <w:t>prodávající</w:t>
      </w:r>
      <w:r w:rsidRPr="007C3DF2">
        <w:rPr>
          <w:rFonts w:ascii="Arial" w:hAnsi="Arial" w:cs="Arial"/>
          <w:color w:val="000000"/>
          <w:sz w:val="22"/>
          <w:szCs w:val="22"/>
        </w:rPr>
        <w:t>“)</w:t>
      </w:r>
    </w:p>
    <w:p w14:paraId="15BB68D5" w14:textId="77777777" w:rsidR="000722E0" w:rsidRPr="007C3DF2" w:rsidRDefault="000722E0" w:rsidP="00F10C33">
      <w:pPr>
        <w:jc w:val="center"/>
        <w:rPr>
          <w:rFonts w:ascii="Arial" w:hAnsi="Arial" w:cs="Arial"/>
          <w:sz w:val="22"/>
          <w:szCs w:val="22"/>
        </w:rPr>
      </w:pPr>
    </w:p>
    <w:p w14:paraId="51B16727" w14:textId="77777777" w:rsidR="00AD1233" w:rsidRPr="007C3DF2" w:rsidRDefault="00AD1233" w:rsidP="007C3DF2">
      <w:pPr>
        <w:jc w:val="center"/>
        <w:rPr>
          <w:rFonts w:ascii="Arial" w:hAnsi="Arial" w:cs="Arial"/>
          <w:sz w:val="22"/>
          <w:szCs w:val="22"/>
        </w:rPr>
      </w:pPr>
    </w:p>
    <w:p w14:paraId="1DCF30B7" w14:textId="77777777" w:rsidR="00AD1233" w:rsidRPr="00F15C88" w:rsidRDefault="00F10C33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I.</w:t>
      </w:r>
    </w:p>
    <w:p w14:paraId="308CA563" w14:textId="77777777" w:rsidR="00AD1233" w:rsidRPr="00F15C88" w:rsidRDefault="00A071E9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Účel a p</w:t>
      </w:r>
      <w:r w:rsidR="00AD1233" w:rsidRPr="00F15C88">
        <w:rPr>
          <w:rFonts w:ascii="Arial" w:hAnsi="Arial" w:cs="Arial"/>
          <w:b/>
          <w:sz w:val="22"/>
          <w:szCs w:val="22"/>
        </w:rPr>
        <w:t>ředmět plnění</w:t>
      </w:r>
    </w:p>
    <w:p w14:paraId="1DEEC1F8" w14:textId="51C77809" w:rsidR="006B55DA" w:rsidRPr="00F15C88" w:rsidRDefault="00A071E9" w:rsidP="007C3DF2">
      <w:pPr>
        <w:pStyle w:val="Odstavecseseznamem"/>
        <w:numPr>
          <w:ilvl w:val="1"/>
          <w:numId w:val="22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Tato smlouva je uzavírána na základě </w:t>
      </w:r>
      <w:r w:rsidR="00CF1614" w:rsidRPr="00F15C88">
        <w:rPr>
          <w:rFonts w:ascii="Arial" w:hAnsi="Arial" w:cs="Arial"/>
          <w:sz w:val="22"/>
          <w:szCs w:val="22"/>
        </w:rPr>
        <w:t>zadávacího řízení</w:t>
      </w:r>
      <w:r w:rsidR="00352847" w:rsidRPr="00F15C88">
        <w:rPr>
          <w:rFonts w:ascii="Arial" w:hAnsi="Arial" w:cs="Arial"/>
          <w:sz w:val="22"/>
          <w:szCs w:val="22"/>
        </w:rPr>
        <w:t xml:space="preserve"> na nadlimitní veřejnou zakázku s názvem Rámcová dohoda na dodávky kancelářských potřeb</w:t>
      </w:r>
      <w:r w:rsidRPr="00F15C88">
        <w:rPr>
          <w:rFonts w:ascii="Arial" w:hAnsi="Arial" w:cs="Arial"/>
          <w:sz w:val="22"/>
          <w:szCs w:val="22"/>
        </w:rPr>
        <w:t>, kter</w:t>
      </w:r>
      <w:r w:rsidR="00CF1614" w:rsidRPr="00F15C88">
        <w:rPr>
          <w:rFonts w:ascii="Arial" w:hAnsi="Arial" w:cs="Arial"/>
          <w:sz w:val="22"/>
          <w:szCs w:val="22"/>
        </w:rPr>
        <w:t>é</w:t>
      </w:r>
      <w:r w:rsidRPr="00F15C88">
        <w:rPr>
          <w:rFonts w:ascii="Arial" w:hAnsi="Arial" w:cs="Arial"/>
          <w:sz w:val="22"/>
          <w:szCs w:val="22"/>
        </w:rPr>
        <w:t xml:space="preserve"> kupující jako zadavatel vyhlásil v </w:t>
      </w:r>
      <w:r w:rsidR="00E147B5" w:rsidRPr="00F15C88">
        <w:rPr>
          <w:rFonts w:ascii="Arial" w:hAnsi="Arial" w:cs="Arial"/>
          <w:sz w:val="22"/>
          <w:szCs w:val="22"/>
        </w:rPr>
        <w:t>otevřeném</w:t>
      </w:r>
      <w:r w:rsidR="00BA6432" w:rsidRPr="00F15C88">
        <w:rPr>
          <w:rFonts w:ascii="Arial" w:hAnsi="Arial" w:cs="Arial"/>
          <w:i/>
          <w:sz w:val="22"/>
          <w:szCs w:val="22"/>
        </w:rPr>
        <w:t xml:space="preserve"> </w:t>
      </w:r>
      <w:r w:rsidRPr="00F15C88">
        <w:rPr>
          <w:rFonts w:ascii="Arial" w:hAnsi="Arial" w:cs="Arial"/>
          <w:sz w:val="22"/>
          <w:szCs w:val="22"/>
        </w:rPr>
        <w:t xml:space="preserve">řízení pod evidenčním číslem </w:t>
      </w:r>
      <w:r w:rsidR="002D3199" w:rsidRPr="00F15C88">
        <w:rPr>
          <w:rFonts w:ascii="Arial" w:hAnsi="Arial" w:cs="Arial"/>
          <w:i/>
          <w:sz w:val="22"/>
          <w:szCs w:val="22"/>
          <w:highlight w:val="lightGray"/>
        </w:rPr>
        <w:t>&gt;&gt;bude doplněno před uzavřením smlouvy&lt;&lt;</w:t>
      </w:r>
      <w:r w:rsidR="0073681B" w:rsidRPr="00F15C88">
        <w:rPr>
          <w:rFonts w:ascii="Arial" w:hAnsi="Arial" w:cs="Arial"/>
          <w:i/>
          <w:sz w:val="22"/>
          <w:szCs w:val="22"/>
        </w:rPr>
        <w:t xml:space="preserve"> </w:t>
      </w:r>
      <w:r w:rsidR="0073681B" w:rsidRPr="00F15C88">
        <w:rPr>
          <w:rFonts w:ascii="Arial" w:hAnsi="Arial" w:cs="Arial"/>
          <w:iCs/>
          <w:sz w:val="22"/>
          <w:szCs w:val="22"/>
        </w:rPr>
        <w:t>(dále také „veřejná zakázka“)</w:t>
      </w:r>
      <w:r w:rsidRPr="00F15C88">
        <w:rPr>
          <w:rFonts w:ascii="Arial" w:hAnsi="Arial" w:cs="Arial"/>
          <w:sz w:val="22"/>
          <w:szCs w:val="22"/>
        </w:rPr>
        <w:t xml:space="preserve">. Účelem této smlouvy je zajistit </w:t>
      </w:r>
      <w:r w:rsidR="00266881" w:rsidRPr="00F15C88">
        <w:rPr>
          <w:rFonts w:ascii="Arial" w:hAnsi="Arial" w:cs="Arial"/>
          <w:sz w:val="22"/>
          <w:szCs w:val="22"/>
        </w:rPr>
        <w:t xml:space="preserve">každodenní </w:t>
      </w:r>
      <w:r w:rsidRPr="00F15C88">
        <w:rPr>
          <w:rFonts w:ascii="Arial" w:hAnsi="Arial" w:cs="Arial"/>
          <w:sz w:val="22"/>
          <w:szCs w:val="22"/>
        </w:rPr>
        <w:t xml:space="preserve">provoz </w:t>
      </w:r>
      <w:r w:rsidR="00266881" w:rsidRPr="00F15C88">
        <w:rPr>
          <w:rFonts w:ascii="Arial" w:hAnsi="Arial" w:cs="Arial"/>
          <w:sz w:val="22"/>
          <w:szCs w:val="22"/>
        </w:rPr>
        <w:t>kraje a jeho příspěvkových organizací dodávkami kancelářských potřeb</w:t>
      </w:r>
      <w:r w:rsidRPr="00F15C88">
        <w:rPr>
          <w:rFonts w:ascii="Arial" w:hAnsi="Arial" w:cs="Arial"/>
          <w:sz w:val="22"/>
          <w:szCs w:val="22"/>
        </w:rPr>
        <w:t>.</w:t>
      </w:r>
    </w:p>
    <w:p w14:paraId="6B940D60" w14:textId="77777777" w:rsidR="00A071E9" w:rsidRPr="00F15C88" w:rsidRDefault="00A071E9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 </w:t>
      </w:r>
    </w:p>
    <w:p w14:paraId="29D20440" w14:textId="5ADC4CFC" w:rsidR="00352847" w:rsidRPr="00F15C88" w:rsidRDefault="00352847" w:rsidP="007C3DF2">
      <w:pPr>
        <w:pStyle w:val="Odstavecseseznamem"/>
        <w:numPr>
          <w:ilvl w:val="0"/>
          <w:numId w:val="22"/>
        </w:numPr>
        <w:suppressAutoHyphens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Předmětem této smlouvy jsou opakované dodávky kancelářských potřeb</w:t>
      </w:r>
      <w:r w:rsidRPr="00F15C88" w:rsidDel="000722E0">
        <w:rPr>
          <w:rFonts w:ascii="Arial" w:hAnsi="Arial" w:cs="Arial"/>
          <w:sz w:val="22"/>
          <w:szCs w:val="22"/>
        </w:rPr>
        <w:t xml:space="preserve"> </w:t>
      </w:r>
      <w:r w:rsidRPr="00F15C88">
        <w:rPr>
          <w:rFonts w:ascii="Arial" w:hAnsi="Arial" w:cs="Arial"/>
          <w:sz w:val="22"/>
          <w:szCs w:val="22"/>
        </w:rPr>
        <w:t xml:space="preserve">(dále jen zboží) a jejich závoz. Seznam jednotlivých druhů zboží (kancelářských potřeb), které budou předmětem dodávek na základě této smlouvy (katalog) je uvedený v příloze č. </w:t>
      </w:r>
      <w:r w:rsidR="00B82C72" w:rsidRPr="00F15C88">
        <w:rPr>
          <w:rFonts w:ascii="Arial" w:hAnsi="Arial" w:cs="Arial"/>
          <w:sz w:val="22"/>
          <w:szCs w:val="22"/>
        </w:rPr>
        <w:t>1</w:t>
      </w:r>
      <w:r w:rsidRPr="00F15C88">
        <w:rPr>
          <w:rFonts w:ascii="Arial" w:hAnsi="Arial" w:cs="Arial"/>
          <w:sz w:val="22"/>
          <w:szCs w:val="22"/>
        </w:rPr>
        <w:t xml:space="preserve"> a je nedílnou součástí této smlouvy.</w:t>
      </w:r>
    </w:p>
    <w:p w14:paraId="78F9E623" w14:textId="77777777" w:rsidR="006B55DA" w:rsidRPr="00F15C88" w:rsidRDefault="006B55DA" w:rsidP="007C3DF2">
      <w:pPr>
        <w:pStyle w:val="Odstavecseseznamem"/>
        <w:suppressAutoHyphens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25FEB338" w14:textId="708F38FA" w:rsidR="00C21987" w:rsidRPr="00F15C88" w:rsidRDefault="00A12F40" w:rsidP="007C3DF2">
      <w:pPr>
        <w:pStyle w:val="Odstavecseseznamem"/>
        <w:numPr>
          <w:ilvl w:val="0"/>
          <w:numId w:val="22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Na základě této smlouvy</w:t>
      </w:r>
      <w:r w:rsidR="00145392" w:rsidRPr="00F15C88">
        <w:rPr>
          <w:rFonts w:ascii="Arial" w:hAnsi="Arial" w:cs="Arial"/>
          <w:sz w:val="22"/>
          <w:szCs w:val="22"/>
        </w:rPr>
        <w:t>, která obsahuje všechny podmínky plnění,</w:t>
      </w:r>
      <w:r w:rsidRPr="00F15C88">
        <w:rPr>
          <w:rFonts w:ascii="Arial" w:hAnsi="Arial" w:cs="Arial"/>
          <w:sz w:val="22"/>
          <w:szCs w:val="22"/>
        </w:rPr>
        <w:t xml:space="preserve"> bude kupující </w:t>
      </w:r>
      <w:r w:rsidR="00CF1614" w:rsidRPr="00F15C88">
        <w:rPr>
          <w:rFonts w:ascii="Arial" w:hAnsi="Arial" w:cs="Arial"/>
          <w:sz w:val="22"/>
          <w:szCs w:val="22"/>
        </w:rPr>
        <w:t>vystavovat písemné výzvy</w:t>
      </w:r>
      <w:r w:rsidR="00E43626" w:rsidRPr="00F15C88">
        <w:rPr>
          <w:rFonts w:ascii="Arial" w:hAnsi="Arial" w:cs="Arial"/>
          <w:sz w:val="22"/>
          <w:szCs w:val="22"/>
        </w:rPr>
        <w:t xml:space="preserve"> </w:t>
      </w:r>
      <w:r w:rsidR="00A542D5" w:rsidRPr="00F15C88">
        <w:rPr>
          <w:rFonts w:ascii="Arial" w:hAnsi="Arial" w:cs="Arial"/>
          <w:sz w:val="22"/>
          <w:szCs w:val="22"/>
        </w:rPr>
        <w:t xml:space="preserve">k poskytnutí plnění </w:t>
      </w:r>
      <w:r w:rsidR="00E43626" w:rsidRPr="00F15C88">
        <w:rPr>
          <w:rFonts w:ascii="Arial" w:hAnsi="Arial" w:cs="Arial"/>
          <w:sz w:val="22"/>
          <w:szCs w:val="22"/>
        </w:rPr>
        <w:t>(objednávky</w:t>
      </w:r>
      <w:r w:rsidR="003234F3">
        <w:rPr>
          <w:rFonts w:ascii="Arial" w:hAnsi="Arial" w:cs="Arial"/>
          <w:sz w:val="22"/>
          <w:szCs w:val="22"/>
        </w:rPr>
        <w:t>)</w:t>
      </w:r>
      <w:r w:rsidRPr="00F15C88">
        <w:rPr>
          <w:rFonts w:ascii="Arial" w:hAnsi="Arial" w:cs="Arial"/>
          <w:sz w:val="22"/>
          <w:szCs w:val="22"/>
        </w:rPr>
        <w:t xml:space="preserve">. Písemné potvrzení výzvy </w:t>
      </w:r>
      <w:r w:rsidR="00D17A1A" w:rsidRPr="00F15C88">
        <w:rPr>
          <w:rFonts w:ascii="Arial" w:hAnsi="Arial" w:cs="Arial"/>
          <w:sz w:val="22"/>
          <w:szCs w:val="22"/>
        </w:rPr>
        <w:t>prodávajícím</w:t>
      </w:r>
      <w:r w:rsidRPr="00F15C88">
        <w:rPr>
          <w:rFonts w:ascii="Arial" w:hAnsi="Arial" w:cs="Arial"/>
          <w:sz w:val="22"/>
          <w:szCs w:val="22"/>
        </w:rPr>
        <w:t xml:space="preserve"> bude pro účely této smlouvy přijetím </w:t>
      </w:r>
      <w:r w:rsidR="003234F3">
        <w:rPr>
          <w:rFonts w:ascii="Arial" w:hAnsi="Arial" w:cs="Arial"/>
          <w:sz w:val="22"/>
          <w:szCs w:val="22"/>
        </w:rPr>
        <w:t>závazku</w:t>
      </w:r>
      <w:r w:rsidR="00CB6B60">
        <w:rPr>
          <w:rFonts w:ascii="Arial" w:hAnsi="Arial" w:cs="Arial"/>
          <w:sz w:val="22"/>
          <w:szCs w:val="22"/>
        </w:rPr>
        <w:t xml:space="preserve"> plnění dodat</w:t>
      </w:r>
      <w:r w:rsidRPr="00F15C88">
        <w:rPr>
          <w:rFonts w:ascii="Arial" w:hAnsi="Arial" w:cs="Arial"/>
          <w:sz w:val="22"/>
          <w:szCs w:val="22"/>
        </w:rPr>
        <w:t xml:space="preserve">. </w:t>
      </w:r>
      <w:r w:rsidR="00E43626" w:rsidRPr="00F15C88">
        <w:rPr>
          <w:rFonts w:ascii="Arial" w:hAnsi="Arial" w:cs="Arial"/>
          <w:sz w:val="22"/>
          <w:szCs w:val="22"/>
        </w:rPr>
        <w:t xml:space="preserve">Výzva </w:t>
      </w:r>
      <w:r w:rsidR="004959F6" w:rsidRPr="00F15C88">
        <w:rPr>
          <w:rFonts w:ascii="Arial" w:hAnsi="Arial" w:cs="Arial"/>
          <w:sz w:val="22"/>
          <w:szCs w:val="22"/>
        </w:rPr>
        <w:t>bud</w:t>
      </w:r>
      <w:r w:rsidR="00CB6B60">
        <w:rPr>
          <w:rFonts w:ascii="Arial" w:hAnsi="Arial" w:cs="Arial"/>
          <w:sz w:val="22"/>
          <w:szCs w:val="22"/>
        </w:rPr>
        <w:t>e</w:t>
      </w:r>
      <w:r w:rsidR="004959F6" w:rsidRPr="00F15C88">
        <w:rPr>
          <w:rFonts w:ascii="Arial" w:hAnsi="Arial" w:cs="Arial"/>
          <w:sz w:val="22"/>
          <w:szCs w:val="22"/>
        </w:rPr>
        <w:t xml:space="preserve"> </w:t>
      </w:r>
      <w:r w:rsidRPr="00F15C88">
        <w:rPr>
          <w:rFonts w:ascii="Arial" w:hAnsi="Arial" w:cs="Arial"/>
          <w:sz w:val="22"/>
          <w:szCs w:val="22"/>
        </w:rPr>
        <w:t>druhé smluvní straně doručován</w:t>
      </w:r>
      <w:r w:rsidR="00CB6B60">
        <w:rPr>
          <w:rFonts w:ascii="Arial" w:hAnsi="Arial" w:cs="Arial"/>
          <w:sz w:val="22"/>
          <w:szCs w:val="22"/>
        </w:rPr>
        <w:t>a</w:t>
      </w:r>
      <w:r w:rsidRPr="00F15C88">
        <w:rPr>
          <w:rFonts w:ascii="Arial" w:hAnsi="Arial" w:cs="Arial"/>
          <w:sz w:val="22"/>
          <w:szCs w:val="22"/>
        </w:rPr>
        <w:t xml:space="preserve"> elektronicky</w:t>
      </w:r>
      <w:r w:rsidR="004959F6" w:rsidRPr="00F15C88">
        <w:rPr>
          <w:rFonts w:ascii="Arial" w:hAnsi="Arial" w:cs="Arial"/>
          <w:sz w:val="22"/>
          <w:szCs w:val="22"/>
        </w:rPr>
        <w:t xml:space="preserve"> prostřednictvím nástroje Centrální nákupy </w:t>
      </w:r>
      <w:r w:rsidR="004959F6" w:rsidRPr="00F15C88">
        <w:rPr>
          <w:rFonts w:ascii="Arial" w:hAnsi="Arial" w:cs="Arial"/>
          <w:sz w:val="22"/>
          <w:szCs w:val="22"/>
        </w:rPr>
        <w:lastRenderedPageBreak/>
        <w:t>Kraje Vysočina, výjimečně mohou být výzvy zasílány jiným způsobem (</w:t>
      </w:r>
      <w:r w:rsidR="00081480" w:rsidRPr="00F15C88">
        <w:rPr>
          <w:rFonts w:ascii="Arial" w:hAnsi="Arial" w:cs="Arial"/>
          <w:sz w:val="22"/>
          <w:szCs w:val="22"/>
        </w:rPr>
        <w:t xml:space="preserve">nejčastěji </w:t>
      </w:r>
      <w:r w:rsidR="004959F6" w:rsidRPr="00F15C88">
        <w:rPr>
          <w:rFonts w:ascii="Arial" w:hAnsi="Arial" w:cs="Arial"/>
          <w:sz w:val="22"/>
          <w:szCs w:val="22"/>
        </w:rPr>
        <w:t>mailem, poštou)</w:t>
      </w:r>
      <w:r w:rsidRPr="00F15C88">
        <w:rPr>
          <w:rFonts w:ascii="Arial" w:hAnsi="Arial" w:cs="Arial"/>
          <w:sz w:val="22"/>
          <w:szCs w:val="22"/>
        </w:rPr>
        <w:t xml:space="preserve">. </w:t>
      </w:r>
      <w:r w:rsidR="00146F3E" w:rsidRPr="00F15C88">
        <w:rPr>
          <w:rFonts w:ascii="Arial" w:hAnsi="Arial" w:cs="Arial"/>
          <w:sz w:val="22"/>
          <w:szCs w:val="22"/>
        </w:rPr>
        <w:t xml:space="preserve">Výzva bude obsahovat alespoň: název objednatele, místo </w:t>
      </w:r>
      <w:r w:rsidR="00BA4CD2" w:rsidRPr="00F15C88">
        <w:rPr>
          <w:rFonts w:ascii="Arial" w:hAnsi="Arial" w:cs="Arial"/>
          <w:sz w:val="22"/>
          <w:szCs w:val="22"/>
        </w:rPr>
        <w:t xml:space="preserve">a dobu </w:t>
      </w:r>
      <w:r w:rsidR="00146F3E" w:rsidRPr="00F15C88">
        <w:rPr>
          <w:rFonts w:ascii="Arial" w:hAnsi="Arial" w:cs="Arial"/>
          <w:sz w:val="22"/>
          <w:szCs w:val="22"/>
        </w:rPr>
        <w:t>dodání, přesnou specifikaci druhu a množství objednaných položek, kontaktní osobu objednatele</w:t>
      </w:r>
      <w:r w:rsidR="00D771B4" w:rsidRPr="00F15C88">
        <w:rPr>
          <w:rFonts w:ascii="Arial" w:hAnsi="Arial" w:cs="Arial"/>
          <w:sz w:val="22"/>
          <w:szCs w:val="22"/>
        </w:rPr>
        <w:t xml:space="preserve">, informaci o tom, zda má být uplatněn režim náhradního plnění a informaci o tom, zda je plnění objednávky/výzvy součástí realizace projektu a uplatní se tedy čl. XI odst. </w:t>
      </w:r>
      <w:r w:rsidR="00081480" w:rsidRPr="00F15C88">
        <w:rPr>
          <w:rFonts w:ascii="Arial" w:hAnsi="Arial" w:cs="Arial"/>
          <w:sz w:val="22"/>
          <w:szCs w:val="22"/>
        </w:rPr>
        <w:t>1</w:t>
      </w:r>
      <w:r w:rsidR="00D771B4" w:rsidRPr="00F15C88">
        <w:rPr>
          <w:rFonts w:ascii="Arial" w:hAnsi="Arial" w:cs="Arial"/>
          <w:sz w:val="22"/>
          <w:szCs w:val="22"/>
        </w:rPr>
        <w:t xml:space="preserve"> této smlouvy</w:t>
      </w:r>
      <w:r w:rsidR="00986173">
        <w:rPr>
          <w:rFonts w:ascii="Arial" w:hAnsi="Arial" w:cs="Arial"/>
          <w:sz w:val="22"/>
          <w:szCs w:val="22"/>
        </w:rPr>
        <w:t xml:space="preserve">. </w:t>
      </w:r>
      <w:r w:rsidR="00CB6B60">
        <w:rPr>
          <w:rFonts w:ascii="Arial" w:hAnsi="Arial" w:cs="Arial"/>
          <w:sz w:val="22"/>
          <w:szCs w:val="22"/>
        </w:rPr>
        <w:t>P</w:t>
      </w:r>
      <w:r w:rsidR="00CB6B60" w:rsidRPr="00F15C88">
        <w:rPr>
          <w:rFonts w:ascii="Arial" w:hAnsi="Arial" w:cs="Arial"/>
          <w:sz w:val="22"/>
          <w:szCs w:val="22"/>
        </w:rPr>
        <w:t>ísemné potvrzení výzvy</w:t>
      </w:r>
      <w:r w:rsidR="00146F3E" w:rsidRPr="00F15C88">
        <w:rPr>
          <w:rFonts w:ascii="Arial" w:hAnsi="Arial" w:cs="Arial"/>
          <w:sz w:val="22"/>
          <w:szCs w:val="22"/>
        </w:rPr>
        <w:t xml:space="preserve"> </w:t>
      </w:r>
      <w:r w:rsidR="00CB6B60">
        <w:rPr>
          <w:rFonts w:ascii="Arial" w:hAnsi="Arial" w:cs="Arial"/>
          <w:sz w:val="22"/>
          <w:szCs w:val="22"/>
        </w:rPr>
        <w:t xml:space="preserve">bude zasíláno objednateli e-mailem. </w:t>
      </w:r>
    </w:p>
    <w:p w14:paraId="63F63F26" w14:textId="77777777" w:rsidR="007C3DF2" w:rsidRPr="00F15C88" w:rsidRDefault="007C3DF2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372E3167" w14:textId="39DFD09C" w:rsidR="00265A4F" w:rsidRPr="00F15C88" w:rsidRDefault="00F9053B" w:rsidP="007C3DF2">
      <w:pPr>
        <w:pStyle w:val="Odstavecseseznamem"/>
        <w:numPr>
          <w:ilvl w:val="0"/>
          <w:numId w:val="22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K</w:t>
      </w:r>
      <w:r w:rsidR="00AD1233" w:rsidRPr="00F15C88">
        <w:rPr>
          <w:rFonts w:ascii="Arial" w:hAnsi="Arial" w:cs="Arial"/>
          <w:sz w:val="22"/>
          <w:szCs w:val="22"/>
        </w:rPr>
        <w:t>upující je oprávněn určovat konkrétní množství a dobu plnění jednotlivých dílčích dodávek podle svých okamžitých, resp. aktuálních potřeb.</w:t>
      </w:r>
      <w:r w:rsidRPr="00F15C88">
        <w:rPr>
          <w:rFonts w:ascii="Arial" w:hAnsi="Arial" w:cs="Arial"/>
          <w:sz w:val="22"/>
          <w:szCs w:val="22"/>
        </w:rPr>
        <w:t xml:space="preserve"> </w:t>
      </w:r>
    </w:p>
    <w:p w14:paraId="34EDB83D" w14:textId="77777777" w:rsidR="007C3DF2" w:rsidRPr="00F15C88" w:rsidRDefault="007C3DF2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022A0FE4" w14:textId="77777777" w:rsidR="003A49A5" w:rsidRPr="00F15C88" w:rsidRDefault="00AD1233" w:rsidP="007C3DF2">
      <w:pPr>
        <w:pStyle w:val="Odstavecseseznamem"/>
        <w:numPr>
          <w:ilvl w:val="0"/>
          <w:numId w:val="22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Kupující si vyhrazuje p</w:t>
      </w:r>
      <w:r w:rsidR="003A49A5" w:rsidRPr="00F15C88">
        <w:rPr>
          <w:rFonts w:ascii="Arial" w:hAnsi="Arial" w:cs="Arial"/>
          <w:sz w:val="22"/>
          <w:szCs w:val="22"/>
        </w:rPr>
        <w:t xml:space="preserve">rávo v rámci smluvních podmínek stanovených </w:t>
      </w:r>
      <w:r w:rsidR="00CA79C8" w:rsidRPr="00F15C88">
        <w:rPr>
          <w:rFonts w:ascii="Arial" w:hAnsi="Arial" w:cs="Arial"/>
          <w:sz w:val="22"/>
          <w:szCs w:val="22"/>
        </w:rPr>
        <w:t>v čl. X. této</w:t>
      </w:r>
      <w:r w:rsidR="003A49A5" w:rsidRPr="00F15C88">
        <w:rPr>
          <w:rFonts w:ascii="Arial" w:hAnsi="Arial" w:cs="Arial"/>
          <w:sz w:val="22"/>
          <w:szCs w:val="22"/>
        </w:rPr>
        <w:t xml:space="preserve"> smlouv</w:t>
      </w:r>
      <w:r w:rsidR="00CA79C8" w:rsidRPr="00F15C88">
        <w:rPr>
          <w:rFonts w:ascii="Arial" w:hAnsi="Arial" w:cs="Arial"/>
          <w:sz w:val="22"/>
          <w:szCs w:val="22"/>
        </w:rPr>
        <w:t>y</w:t>
      </w:r>
      <w:r w:rsidR="003A49A5" w:rsidRPr="00F15C88">
        <w:rPr>
          <w:rFonts w:ascii="Arial" w:hAnsi="Arial" w:cs="Arial"/>
          <w:sz w:val="22"/>
          <w:szCs w:val="22"/>
        </w:rPr>
        <w:t>:</w:t>
      </w:r>
      <w:r w:rsidR="00372FE3" w:rsidRPr="00F15C88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14:paraId="22B05EA5" w14:textId="77777777" w:rsidR="00CA79C8" w:rsidRPr="00F15C88" w:rsidRDefault="00CA79C8" w:rsidP="007C3DF2">
      <w:pPr>
        <w:numPr>
          <w:ilvl w:val="2"/>
          <w:numId w:val="23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odebírat větší nebo menší množství zboží;</w:t>
      </w:r>
    </w:p>
    <w:p w14:paraId="632B97FD" w14:textId="0B6A5DE0" w:rsidR="003A49A5" w:rsidRPr="00F15C88" w:rsidRDefault="003A49A5" w:rsidP="007C3DF2">
      <w:pPr>
        <w:numPr>
          <w:ilvl w:val="2"/>
          <w:numId w:val="23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odebírat nové zboží, pokud bude svými charakteristikami </w:t>
      </w:r>
      <w:r w:rsidR="00321A4C" w:rsidRPr="00F15C88">
        <w:rPr>
          <w:rFonts w:ascii="Arial" w:hAnsi="Arial" w:cs="Arial"/>
          <w:sz w:val="22"/>
          <w:szCs w:val="22"/>
        </w:rPr>
        <w:t xml:space="preserve">i cenou </w:t>
      </w:r>
      <w:r w:rsidRPr="00F15C88">
        <w:rPr>
          <w:rFonts w:ascii="Arial" w:hAnsi="Arial" w:cs="Arial"/>
          <w:sz w:val="22"/>
          <w:szCs w:val="22"/>
        </w:rPr>
        <w:t>odpovídat zadání VZ</w:t>
      </w:r>
      <w:r w:rsidR="00250CF9" w:rsidRPr="00F15C88">
        <w:rPr>
          <w:rFonts w:ascii="Arial" w:hAnsi="Arial" w:cs="Arial"/>
          <w:sz w:val="22"/>
          <w:szCs w:val="22"/>
        </w:rPr>
        <w:t xml:space="preserve"> dle podmínek bodu 18 zadávací dokumentace dané veřejné zakázky</w:t>
      </w:r>
      <w:r w:rsidR="00321A4C" w:rsidRPr="00F15C88">
        <w:rPr>
          <w:rFonts w:ascii="Arial" w:hAnsi="Arial" w:cs="Arial"/>
          <w:sz w:val="22"/>
          <w:szCs w:val="22"/>
        </w:rPr>
        <w:t>.</w:t>
      </w:r>
    </w:p>
    <w:p w14:paraId="1A72B0A9" w14:textId="77777777" w:rsidR="00A071E9" w:rsidRPr="00F15C88" w:rsidRDefault="00A071E9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3CEFFE83" w14:textId="77777777" w:rsidR="006F5A83" w:rsidRPr="00F15C88" w:rsidRDefault="006F5A83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5E03CD7E" w14:textId="77777777" w:rsidR="00AD1233" w:rsidRPr="00F15C88" w:rsidRDefault="00F10C33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II.</w:t>
      </w:r>
    </w:p>
    <w:p w14:paraId="52EF35CF" w14:textId="77777777" w:rsidR="00AD1233" w:rsidRPr="00F15C88" w:rsidRDefault="00030AC8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Cena plnění</w:t>
      </w:r>
    </w:p>
    <w:p w14:paraId="33CB6FDD" w14:textId="4D538DCA" w:rsidR="007C3DF2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1. </w:t>
      </w:r>
      <w:r w:rsidRPr="00F15C88">
        <w:rPr>
          <w:rFonts w:ascii="Arial" w:hAnsi="Arial" w:cs="Arial"/>
          <w:sz w:val="22"/>
          <w:szCs w:val="22"/>
        </w:rPr>
        <w:tab/>
      </w:r>
      <w:r w:rsidR="00A071E9" w:rsidRPr="00F15C88">
        <w:rPr>
          <w:rFonts w:ascii="Arial" w:hAnsi="Arial" w:cs="Arial"/>
          <w:sz w:val="22"/>
          <w:szCs w:val="22"/>
        </w:rPr>
        <w:t>Cena zboží je stanovena jako jednotková</w:t>
      </w:r>
      <w:r w:rsidR="003935FE" w:rsidRPr="00F15C88">
        <w:rPr>
          <w:rFonts w:ascii="Arial" w:hAnsi="Arial" w:cs="Arial"/>
          <w:sz w:val="22"/>
          <w:szCs w:val="22"/>
        </w:rPr>
        <w:t xml:space="preserve"> za jednotlivé druhy </w:t>
      </w:r>
      <w:r w:rsidR="000722E0" w:rsidRPr="00F15C88">
        <w:rPr>
          <w:rFonts w:ascii="Arial" w:hAnsi="Arial" w:cs="Arial"/>
          <w:sz w:val="22"/>
          <w:szCs w:val="22"/>
        </w:rPr>
        <w:t>zboží uvedeného</w:t>
      </w:r>
      <w:r w:rsidR="003935FE" w:rsidRPr="00F15C88">
        <w:rPr>
          <w:rFonts w:ascii="Arial" w:hAnsi="Arial" w:cs="Arial"/>
          <w:sz w:val="22"/>
          <w:szCs w:val="22"/>
        </w:rPr>
        <w:t xml:space="preserve"> v příloze č. </w:t>
      </w:r>
      <w:r w:rsidR="00B82C72" w:rsidRPr="00F15C88">
        <w:rPr>
          <w:rFonts w:ascii="Arial" w:hAnsi="Arial" w:cs="Arial"/>
          <w:sz w:val="22"/>
          <w:szCs w:val="22"/>
        </w:rPr>
        <w:t>1</w:t>
      </w:r>
      <w:r w:rsidR="003935FE" w:rsidRPr="00F15C88">
        <w:rPr>
          <w:rFonts w:ascii="Arial" w:hAnsi="Arial" w:cs="Arial"/>
          <w:sz w:val="22"/>
          <w:szCs w:val="22"/>
        </w:rPr>
        <w:t xml:space="preserve"> k této smlouvě.</w:t>
      </w:r>
      <w:r w:rsidR="004D5BE1" w:rsidRPr="00F15C88">
        <w:rPr>
          <w:rFonts w:ascii="Arial" w:hAnsi="Arial" w:cs="Arial"/>
          <w:sz w:val="22"/>
          <w:szCs w:val="22"/>
        </w:rPr>
        <w:t xml:space="preserve"> </w:t>
      </w:r>
    </w:p>
    <w:p w14:paraId="19736D5B" w14:textId="77777777" w:rsidR="007C3DF2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</w:p>
    <w:p w14:paraId="44066365" w14:textId="3A7DD49C" w:rsidR="00075A21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2. </w:t>
      </w:r>
      <w:r w:rsidRPr="00F15C88">
        <w:rPr>
          <w:rFonts w:ascii="Arial" w:hAnsi="Arial" w:cs="Arial"/>
          <w:sz w:val="22"/>
          <w:szCs w:val="22"/>
        </w:rPr>
        <w:tab/>
      </w:r>
      <w:r w:rsidR="00075A21" w:rsidRPr="00F15C88">
        <w:rPr>
          <w:rFonts w:ascii="Arial" w:hAnsi="Arial" w:cs="Arial"/>
          <w:sz w:val="22"/>
          <w:szCs w:val="22"/>
        </w:rPr>
        <w:t>K jednotkovým cenám bude připočteno DPH v zákonné výši.</w:t>
      </w:r>
    </w:p>
    <w:p w14:paraId="08523560" w14:textId="77777777" w:rsidR="007C3DF2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</w:p>
    <w:p w14:paraId="17F6E3C8" w14:textId="57C938E2" w:rsidR="00AD1233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3. </w:t>
      </w:r>
      <w:r w:rsidRPr="00F15C88">
        <w:rPr>
          <w:rFonts w:ascii="Arial" w:hAnsi="Arial" w:cs="Arial"/>
          <w:sz w:val="22"/>
          <w:szCs w:val="22"/>
        </w:rPr>
        <w:tab/>
      </w:r>
      <w:r w:rsidR="00C5418F" w:rsidRPr="00F15C88">
        <w:rPr>
          <w:rFonts w:ascii="Arial" w:hAnsi="Arial" w:cs="Arial"/>
          <w:sz w:val="22"/>
          <w:szCs w:val="22"/>
        </w:rPr>
        <w:t xml:space="preserve">Jednotkové </w:t>
      </w:r>
      <w:r w:rsidR="00C01211" w:rsidRPr="00F15C88">
        <w:rPr>
          <w:rFonts w:ascii="Arial" w:hAnsi="Arial" w:cs="Arial"/>
          <w:sz w:val="22"/>
          <w:szCs w:val="22"/>
        </w:rPr>
        <w:t>ceny obsahují</w:t>
      </w:r>
      <w:r w:rsidR="00AD1233" w:rsidRPr="00F15C88">
        <w:rPr>
          <w:rFonts w:ascii="Arial" w:hAnsi="Arial" w:cs="Arial"/>
          <w:sz w:val="22"/>
          <w:szCs w:val="22"/>
        </w:rPr>
        <w:t xml:space="preserve"> veškeré náklady prodávajícího jako například dopravné, </w:t>
      </w:r>
      <w:r w:rsidR="00D12023" w:rsidRPr="00F15C88">
        <w:rPr>
          <w:rFonts w:ascii="Arial" w:hAnsi="Arial" w:cs="Arial"/>
          <w:sz w:val="22"/>
          <w:szCs w:val="22"/>
        </w:rPr>
        <w:t xml:space="preserve">náklady na závoz, </w:t>
      </w:r>
      <w:r w:rsidR="00AD1233" w:rsidRPr="00F15C88">
        <w:rPr>
          <w:rFonts w:ascii="Arial" w:hAnsi="Arial" w:cs="Arial"/>
          <w:sz w:val="22"/>
          <w:szCs w:val="22"/>
        </w:rPr>
        <w:t xml:space="preserve">balné, pojištění, celní a daňové poplatky, </w:t>
      </w:r>
      <w:r w:rsidR="007B51CE" w:rsidRPr="00F15C88">
        <w:rPr>
          <w:rFonts w:ascii="Arial" w:hAnsi="Arial" w:cs="Arial"/>
          <w:sz w:val="22"/>
          <w:szCs w:val="22"/>
        </w:rPr>
        <w:t xml:space="preserve">případnou </w:t>
      </w:r>
      <w:r w:rsidR="00AD1233" w:rsidRPr="00F15C88">
        <w:rPr>
          <w:rFonts w:ascii="Arial" w:hAnsi="Arial" w:cs="Arial"/>
          <w:sz w:val="22"/>
          <w:szCs w:val="22"/>
        </w:rPr>
        <w:t>veškerou dokumentaci ke zboží a další náklady prodávajícího.</w:t>
      </w:r>
    </w:p>
    <w:p w14:paraId="5D980E37" w14:textId="77777777" w:rsidR="007C3DF2" w:rsidRPr="00F15C88" w:rsidRDefault="007C3DF2" w:rsidP="007C3DF2">
      <w:p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</w:p>
    <w:p w14:paraId="1D46C022" w14:textId="688C9DAC" w:rsidR="00AD1233" w:rsidRPr="00F15C88" w:rsidRDefault="00C5418F" w:rsidP="007C3DF2">
      <w:pPr>
        <w:pStyle w:val="Odstavecseseznamem"/>
        <w:numPr>
          <w:ilvl w:val="0"/>
          <w:numId w:val="32"/>
        </w:num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Jednotkové </w:t>
      </w:r>
      <w:r w:rsidR="00C01211" w:rsidRPr="00F15C88">
        <w:rPr>
          <w:rFonts w:ascii="Arial" w:hAnsi="Arial" w:cs="Arial"/>
          <w:sz w:val="22"/>
          <w:szCs w:val="22"/>
        </w:rPr>
        <w:t>ceny</w:t>
      </w:r>
      <w:r w:rsidR="00AD1233" w:rsidRPr="00F15C88">
        <w:rPr>
          <w:rFonts w:ascii="Arial" w:hAnsi="Arial" w:cs="Arial"/>
          <w:sz w:val="22"/>
          <w:szCs w:val="22"/>
        </w:rPr>
        <w:t xml:space="preserve"> j</w:t>
      </w:r>
      <w:r w:rsidR="00F9053B" w:rsidRPr="00F15C88">
        <w:rPr>
          <w:rFonts w:ascii="Arial" w:hAnsi="Arial" w:cs="Arial"/>
          <w:sz w:val="22"/>
          <w:szCs w:val="22"/>
        </w:rPr>
        <w:t>sou garantovány</w:t>
      </w:r>
      <w:r w:rsidR="00C01211" w:rsidRPr="00F15C88">
        <w:rPr>
          <w:rFonts w:ascii="Arial" w:hAnsi="Arial" w:cs="Arial"/>
          <w:sz w:val="22"/>
          <w:szCs w:val="22"/>
        </w:rPr>
        <w:t xml:space="preserve"> jako ceny maximální, nejvýše přípustné</w:t>
      </w:r>
      <w:r w:rsidR="00AD1233" w:rsidRPr="00F15C88">
        <w:rPr>
          <w:rFonts w:ascii="Arial" w:hAnsi="Arial" w:cs="Arial"/>
          <w:sz w:val="22"/>
          <w:szCs w:val="22"/>
        </w:rPr>
        <w:t xml:space="preserve"> a lze j</w:t>
      </w:r>
      <w:r w:rsidR="00BC4245" w:rsidRPr="00F15C88">
        <w:rPr>
          <w:rFonts w:ascii="Arial" w:hAnsi="Arial" w:cs="Arial"/>
          <w:sz w:val="22"/>
          <w:szCs w:val="22"/>
        </w:rPr>
        <w:t>e</w:t>
      </w:r>
      <w:r w:rsidR="00AD1233" w:rsidRPr="00F15C88">
        <w:rPr>
          <w:rFonts w:ascii="Arial" w:hAnsi="Arial" w:cs="Arial"/>
          <w:sz w:val="22"/>
          <w:szCs w:val="22"/>
        </w:rPr>
        <w:t xml:space="preserve"> překročit pouze při </w:t>
      </w:r>
      <w:r w:rsidR="00BA4CD2" w:rsidRPr="00F15C88">
        <w:rPr>
          <w:rFonts w:ascii="Arial" w:hAnsi="Arial" w:cs="Arial"/>
          <w:sz w:val="22"/>
          <w:szCs w:val="22"/>
        </w:rPr>
        <w:t xml:space="preserve">změně </w:t>
      </w:r>
      <w:r w:rsidR="00AD1233" w:rsidRPr="00F15C88">
        <w:rPr>
          <w:rFonts w:ascii="Arial" w:hAnsi="Arial" w:cs="Arial"/>
          <w:sz w:val="22"/>
          <w:szCs w:val="22"/>
        </w:rPr>
        <w:t>sazb</w:t>
      </w:r>
      <w:r w:rsidR="00146F3E" w:rsidRPr="00F15C88">
        <w:rPr>
          <w:rFonts w:ascii="Arial" w:hAnsi="Arial" w:cs="Arial"/>
          <w:sz w:val="22"/>
          <w:szCs w:val="22"/>
        </w:rPr>
        <w:t>y DPH</w:t>
      </w:r>
      <w:r w:rsidR="00AD1233" w:rsidRPr="00F15C88">
        <w:rPr>
          <w:rFonts w:ascii="Arial" w:hAnsi="Arial" w:cs="Arial"/>
          <w:sz w:val="22"/>
          <w:szCs w:val="22"/>
        </w:rPr>
        <w:t>, a to pouze ve výši shodné s tímto navýšením.</w:t>
      </w:r>
      <w:r w:rsidR="00C90294" w:rsidRPr="00F15C88">
        <w:rPr>
          <w:rStyle w:val="Znakapoznpodarou"/>
          <w:rFonts w:ascii="Arial" w:hAnsi="Arial" w:cs="Arial"/>
          <w:sz w:val="22"/>
          <w:szCs w:val="22"/>
        </w:rPr>
        <w:footnoteReference w:id="2"/>
      </w:r>
    </w:p>
    <w:p w14:paraId="7589C3EC" w14:textId="77777777" w:rsidR="007C3DF2" w:rsidRPr="00F15C88" w:rsidRDefault="007C3DF2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414F317D" w14:textId="14F1B3FB" w:rsidR="0016354D" w:rsidRPr="00F15C88" w:rsidRDefault="0016354D" w:rsidP="007C3DF2">
      <w:pPr>
        <w:pStyle w:val="Odstavecseseznamem"/>
        <w:numPr>
          <w:ilvl w:val="0"/>
          <w:numId w:val="32"/>
        </w:numPr>
        <w:autoSpaceDE/>
        <w:autoSpaceDN/>
        <w:ind w:left="426" w:hanging="33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Kupující garantuje minimální odběr </w:t>
      </w:r>
      <w:r w:rsidR="0087277A">
        <w:rPr>
          <w:rFonts w:ascii="Arial" w:hAnsi="Arial" w:cs="Arial"/>
          <w:sz w:val="22"/>
          <w:szCs w:val="22"/>
        </w:rPr>
        <w:t>jednotlivé</w:t>
      </w:r>
      <w:r w:rsidR="00036051" w:rsidRPr="00F15C88">
        <w:rPr>
          <w:rFonts w:ascii="Arial" w:hAnsi="Arial" w:cs="Arial"/>
          <w:sz w:val="22"/>
          <w:szCs w:val="22"/>
        </w:rPr>
        <w:t xml:space="preserve"> objednávky</w:t>
      </w:r>
      <w:r w:rsidRPr="00F15C88">
        <w:rPr>
          <w:rFonts w:ascii="Arial" w:hAnsi="Arial" w:cs="Arial"/>
          <w:sz w:val="22"/>
          <w:szCs w:val="22"/>
        </w:rPr>
        <w:t xml:space="preserve"> ve výši </w:t>
      </w:r>
      <w:r w:rsidR="0087277A">
        <w:rPr>
          <w:rFonts w:ascii="Arial" w:hAnsi="Arial" w:cs="Arial"/>
          <w:sz w:val="22"/>
          <w:szCs w:val="22"/>
        </w:rPr>
        <w:t xml:space="preserve">min. </w:t>
      </w:r>
      <w:r w:rsidR="00146F3E" w:rsidRPr="00F15C88">
        <w:rPr>
          <w:rFonts w:ascii="Arial" w:hAnsi="Arial" w:cs="Arial"/>
          <w:b/>
          <w:sz w:val="22"/>
          <w:szCs w:val="22"/>
        </w:rPr>
        <w:t>3</w:t>
      </w:r>
      <w:r w:rsidRPr="00F15C88">
        <w:rPr>
          <w:rFonts w:ascii="Arial" w:hAnsi="Arial" w:cs="Arial"/>
          <w:b/>
          <w:sz w:val="22"/>
          <w:szCs w:val="22"/>
        </w:rPr>
        <w:t>.</w:t>
      </w:r>
      <w:r w:rsidR="00036051" w:rsidRPr="00F15C88">
        <w:rPr>
          <w:rFonts w:ascii="Arial" w:hAnsi="Arial" w:cs="Arial"/>
          <w:b/>
          <w:sz w:val="22"/>
          <w:szCs w:val="22"/>
        </w:rPr>
        <w:t>000,-</w:t>
      </w:r>
      <w:r w:rsidRPr="00F15C88">
        <w:rPr>
          <w:rFonts w:ascii="Arial" w:hAnsi="Arial" w:cs="Arial"/>
          <w:b/>
          <w:sz w:val="22"/>
          <w:szCs w:val="22"/>
        </w:rPr>
        <w:t xml:space="preserve"> Kč bez DPH</w:t>
      </w:r>
      <w:r w:rsidR="00D12023" w:rsidRPr="00F15C88">
        <w:rPr>
          <w:rFonts w:ascii="Arial" w:hAnsi="Arial" w:cs="Arial"/>
          <w:sz w:val="22"/>
          <w:szCs w:val="22"/>
        </w:rPr>
        <w:t>.</w:t>
      </w:r>
    </w:p>
    <w:p w14:paraId="162A5956" w14:textId="77777777" w:rsidR="00AD1233" w:rsidRPr="00F15C88" w:rsidRDefault="00AD1233" w:rsidP="00F10C33">
      <w:pPr>
        <w:keepNext/>
        <w:autoSpaceDE/>
        <w:autoSpaceDN/>
        <w:rPr>
          <w:rFonts w:ascii="Arial" w:hAnsi="Arial" w:cs="Arial"/>
          <w:sz w:val="22"/>
          <w:szCs w:val="22"/>
        </w:rPr>
      </w:pPr>
    </w:p>
    <w:p w14:paraId="71B1F24F" w14:textId="77777777" w:rsidR="006F5A83" w:rsidRPr="00F15C88" w:rsidRDefault="006F5A83" w:rsidP="00F10C33">
      <w:pPr>
        <w:keepNext/>
        <w:autoSpaceDE/>
        <w:autoSpaceDN/>
        <w:rPr>
          <w:rFonts w:ascii="Arial" w:hAnsi="Arial" w:cs="Arial"/>
          <w:sz w:val="22"/>
          <w:szCs w:val="22"/>
        </w:rPr>
      </w:pPr>
    </w:p>
    <w:p w14:paraId="52A9B822" w14:textId="77777777" w:rsidR="00F10C33" w:rsidRPr="00F15C88" w:rsidRDefault="00F10C33" w:rsidP="00F10C33">
      <w:pPr>
        <w:keepNext/>
        <w:autoSpaceDE/>
        <w:autoSpaceDN/>
        <w:jc w:val="center"/>
        <w:rPr>
          <w:rFonts w:ascii="Arial" w:hAnsi="Arial" w:cs="Arial"/>
          <w:b/>
          <w:bCs/>
          <w:sz w:val="22"/>
          <w:szCs w:val="22"/>
        </w:rPr>
      </w:pPr>
      <w:r w:rsidRPr="00F15C88">
        <w:rPr>
          <w:rFonts w:ascii="Arial" w:hAnsi="Arial" w:cs="Arial"/>
          <w:b/>
          <w:bCs/>
          <w:sz w:val="22"/>
          <w:szCs w:val="22"/>
        </w:rPr>
        <w:t>Článek III.</w:t>
      </w:r>
    </w:p>
    <w:p w14:paraId="5409DEDF" w14:textId="77777777" w:rsidR="00AD1233" w:rsidRPr="00F15C88" w:rsidRDefault="0025624D" w:rsidP="00F10C33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M</w:t>
      </w:r>
      <w:r w:rsidR="00AD1233" w:rsidRPr="00F15C88">
        <w:rPr>
          <w:rFonts w:ascii="Arial" w:hAnsi="Arial" w:cs="Arial"/>
          <w:b/>
          <w:sz w:val="22"/>
          <w:szCs w:val="22"/>
        </w:rPr>
        <w:t xml:space="preserve">ísto a </w:t>
      </w:r>
      <w:r w:rsidRPr="00F15C88">
        <w:rPr>
          <w:rFonts w:ascii="Arial" w:hAnsi="Arial" w:cs="Arial"/>
          <w:b/>
          <w:sz w:val="22"/>
          <w:szCs w:val="22"/>
        </w:rPr>
        <w:t>doba</w:t>
      </w:r>
      <w:r w:rsidR="00AD1233" w:rsidRPr="00F15C88">
        <w:rPr>
          <w:rFonts w:ascii="Arial" w:hAnsi="Arial" w:cs="Arial"/>
          <w:b/>
          <w:sz w:val="22"/>
          <w:szCs w:val="22"/>
        </w:rPr>
        <w:t xml:space="preserve"> plnění</w:t>
      </w:r>
    </w:p>
    <w:p w14:paraId="19B7E7C8" w14:textId="21780866" w:rsidR="009B2955" w:rsidRPr="00F15C88" w:rsidRDefault="00AD1233" w:rsidP="007C3DF2">
      <w:pPr>
        <w:pStyle w:val="Odstavecseseznamem"/>
        <w:keepNext/>
        <w:numPr>
          <w:ilvl w:val="1"/>
          <w:numId w:val="22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Místem plnění je</w:t>
      </w:r>
      <w:r w:rsidR="00C21987" w:rsidRPr="00F15C88">
        <w:rPr>
          <w:rFonts w:ascii="Arial" w:hAnsi="Arial" w:cs="Arial"/>
          <w:sz w:val="22"/>
          <w:szCs w:val="22"/>
        </w:rPr>
        <w:t xml:space="preserve"> </w:t>
      </w:r>
      <w:r w:rsidR="0043128F" w:rsidRPr="00F15C88">
        <w:rPr>
          <w:rFonts w:ascii="Arial" w:hAnsi="Arial" w:cs="Arial"/>
          <w:sz w:val="22"/>
          <w:szCs w:val="22"/>
        </w:rPr>
        <w:t>území K</w:t>
      </w:r>
      <w:r w:rsidR="008A5FCE" w:rsidRPr="00F15C88">
        <w:rPr>
          <w:rFonts w:ascii="Arial" w:hAnsi="Arial" w:cs="Arial"/>
          <w:sz w:val="22"/>
          <w:szCs w:val="22"/>
        </w:rPr>
        <w:t>raj</w:t>
      </w:r>
      <w:r w:rsidR="0043128F" w:rsidRPr="00F15C88">
        <w:rPr>
          <w:rFonts w:ascii="Arial" w:hAnsi="Arial" w:cs="Arial"/>
          <w:sz w:val="22"/>
          <w:szCs w:val="22"/>
        </w:rPr>
        <w:t>e</w:t>
      </w:r>
      <w:r w:rsidR="008A5FCE" w:rsidRPr="00F15C88">
        <w:rPr>
          <w:rFonts w:ascii="Arial" w:hAnsi="Arial" w:cs="Arial"/>
          <w:sz w:val="22"/>
          <w:szCs w:val="22"/>
        </w:rPr>
        <w:t xml:space="preserve"> Vysočina</w:t>
      </w:r>
      <w:r w:rsidR="0043128F" w:rsidRPr="00F15C88">
        <w:rPr>
          <w:rFonts w:ascii="Arial" w:hAnsi="Arial" w:cs="Arial"/>
          <w:sz w:val="22"/>
          <w:szCs w:val="22"/>
        </w:rPr>
        <w:t xml:space="preserve"> – sídlo či pracoviště Kraje Vysočina a </w:t>
      </w:r>
      <w:r w:rsidR="007B51CE" w:rsidRPr="00F15C88">
        <w:rPr>
          <w:rFonts w:ascii="Arial" w:hAnsi="Arial" w:cs="Arial"/>
          <w:sz w:val="22"/>
          <w:szCs w:val="22"/>
        </w:rPr>
        <w:t xml:space="preserve">sídla </w:t>
      </w:r>
      <w:r w:rsidR="0043128F" w:rsidRPr="00F15C88">
        <w:rPr>
          <w:rFonts w:ascii="Arial" w:hAnsi="Arial" w:cs="Arial"/>
          <w:sz w:val="22"/>
          <w:szCs w:val="22"/>
        </w:rPr>
        <w:t>jím zřizovaných příspěvkových organizací</w:t>
      </w:r>
      <w:r w:rsidR="0035534B" w:rsidRPr="00F15C88">
        <w:rPr>
          <w:rFonts w:ascii="Arial" w:hAnsi="Arial" w:cs="Arial"/>
          <w:sz w:val="22"/>
          <w:szCs w:val="22"/>
        </w:rPr>
        <w:t xml:space="preserve">, </w:t>
      </w:r>
      <w:r w:rsidR="008A5FCE" w:rsidRPr="00F15C88">
        <w:rPr>
          <w:rFonts w:ascii="Arial" w:hAnsi="Arial" w:cs="Arial"/>
          <w:sz w:val="22"/>
          <w:szCs w:val="22"/>
        </w:rPr>
        <w:t>přesné místo vždy</w:t>
      </w:r>
      <w:r w:rsidR="0035534B" w:rsidRPr="00F15C88">
        <w:rPr>
          <w:rFonts w:ascii="Arial" w:hAnsi="Arial" w:cs="Arial"/>
          <w:sz w:val="22"/>
          <w:szCs w:val="22"/>
        </w:rPr>
        <w:t xml:space="preserve"> určí kupující</w:t>
      </w:r>
      <w:r w:rsidR="008A5FCE" w:rsidRPr="00F15C88">
        <w:rPr>
          <w:rFonts w:ascii="Arial" w:hAnsi="Arial" w:cs="Arial"/>
          <w:sz w:val="22"/>
          <w:szCs w:val="22"/>
        </w:rPr>
        <w:t xml:space="preserve"> v písemné výzvě</w:t>
      </w:r>
      <w:r w:rsidRPr="00F15C88">
        <w:rPr>
          <w:rFonts w:ascii="Arial" w:hAnsi="Arial" w:cs="Arial"/>
          <w:sz w:val="22"/>
          <w:szCs w:val="22"/>
        </w:rPr>
        <w:t>.</w:t>
      </w:r>
    </w:p>
    <w:p w14:paraId="3F43A42B" w14:textId="77777777" w:rsidR="006F5A83" w:rsidRPr="00F15C88" w:rsidRDefault="006F5A83" w:rsidP="007C3DF2">
      <w:pPr>
        <w:pStyle w:val="Odstavecseseznamem"/>
        <w:keepNext/>
        <w:autoSpaceDE/>
        <w:autoSpaceDN/>
        <w:ind w:left="1440"/>
        <w:jc w:val="both"/>
        <w:rPr>
          <w:rFonts w:ascii="Arial" w:hAnsi="Arial" w:cs="Arial"/>
          <w:sz w:val="22"/>
          <w:szCs w:val="22"/>
        </w:rPr>
      </w:pPr>
    </w:p>
    <w:p w14:paraId="20FDEE86" w14:textId="17925D5B" w:rsidR="008F2677" w:rsidRPr="00F15C88" w:rsidRDefault="0025624D" w:rsidP="007C3DF2">
      <w:p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2.</w:t>
      </w:r>
      <w:r w:rsidRPr="00F15C88">
        <w:rPr>
          <w:rFonts w:ascii="Arial" w:hAnsi="Arial" w:cs="Arial"/>
          <w:sz w:val="22"/>
          <w:szCs w:val="22"/>
        </w:rPr>
        <w:tab/>
      </w:r>
      <w:r w:rsidR="005811DD" w:rsidRPr="00F15C88">
        <w:rPr>
          <w:rFonts w:ascii="Arial" w:hAnsi="Arial" w:cs="Arial"/>
          <w:sz w:val="22"/>
          <w:szCs w:val="22"/>
        </w:rPr>
        <w:t xml:space="preserve">Doba dodání zboží bude do 10 </w:t>
      </w:r>
      <w:r w:rsidR="008A5FCE" w:rsidRPr="00F15C88">
        <w:rPr>
          <w:rFonts w:ascii="Arial" w:hAnsi="Arial" w:cs="Arial"/>
          <w:sz w:val="22"/>
          <w:szCs w:val="22"/>
        </w:rPr>
        <w:t>kalendářních dnů</w:t>
      </w:r>
      <w:r w:rsidR="005811DD" w:rsidRPr="00F15C88">
        <w:rPr>
          <w:rFonts w:ascii="Arial" w:hAnsi="Arial" w:cs="Arial"/>
          <w:sz w:val="22"/>
          <w:szCs w:val="22"/>
        </w:rPr>
        <w:t xml:space="preserve"> od doručení výzvy prodávajícímu. </w:t>
      </w:r>
      <w:r w:rsidR="002B72B9" w:rsidRPr="00F15C88">
        <w:rPr>
          <w:rFonts w:ascii="Arial" w:hAnsi="Arial" w:cs="Arial"/>
          <w:sz w:val="22"/>
          <w:szCs w:val="22"/>
        </w:rPr>
        <w:t>Prodávající je oprávněn dodat zboží, nebo jen část z objednaného zboží i před uvedenou dobou dodání. Na základě jedné výzvy může být více závozů.</w:t>
      </w:r>
    </w:p>
    <w:p w14:paraId="48B4498B" w14:textId="77777777" w:rsidR="00AD1233" w:rsidRPr="00F15C88" w:rsidRDefault="00AD1233" w:rsidP="00F10C33">
      <w:pPr>
        <w:jc w:val="both"/>
        <w:rPr>
          <w:rFonts w:ascii="Arial" w:hAnsi="Arial" w:cs="Arial"/>
          <w:sz w:val="22"/>
          <w:szCs w:val="22"/>
        </w:rPr>
      </w:pPr>
    </w:p>
    <w:p w14:paraId="4776428C" w14:textId="77777777" w:rsidR="006F5A83" w:rsidRPr="00F15C88" w:rsidRDefault="006F5A83" w:rsidP="00F10C33">
      <w:pPr>
        <w:jc w:val="both"/>
        <w:rPr>
          <w:rFonts w:ascii="Arial" w:hAnsi="Arial" w:cs="Arial"/>
          <w:sz w:val="22"/>
          <w:szCs w:val="22"/>
        </w:rPr>
      </w:pPr>
    </w:p>
    <w:p w14:paraId="1EE3C1AA" w14:textId="77777777" w:rsidR="00AD1233" w:rsidRPr="00F15C88" w:rsidRDefault="00F10C33" w:rsidP="00F10C33">
      <w:pPr>
        <w:keepNext/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IV.</w:t>
      </w:r>
    </w:p>
    <w:p w14:paraId="22895134" w14:textId="77777777" w:rsidR="00AD1233" w:rsidRPr="00F15C88" w:rsidRDefault="00AD1233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Platební podmínky</w:t>
      </w:r>
    </w:p>
    <w:p w14:paraId="08FD0572" w14:textId="77777777" w:rsidR="00E77508" w:rsidRPr="00F15C88" w:rsidRDefault="00F9053B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Cen</w:t>
      </w:r>
      <w:r w:rsidR="00A85FE2" w:rsidRPr="00F15C88">
        <w:rPr>
          <w:rFonts w:ascii="Arial" w:hAnsi="Arial" w:cs="Arial"/>
          <w:sz w:val="22"/>
          <w:szCs w:val="22"/>
        </w:rPr>
        <w:t>a</w:t>
      </w:r>
      <w:r w:rsidRPr="00F15C88">
        <w:rPr>
          <w:rFonts w:ascii="Arial" w:hAnsi="Arial" w:cs="Arial"/>
          <w:sz w:val="22"/>
          <w:szCs w:val="22"/>
        </w:rPr>
        <w:t xml:space="preserve"> plnění bude hrazena bezhotovostním způsobem na základě faktur</w:t>
      </w:r>
      <w:r w:rsidR="008460AB" w:rsidRPr="00F15C88">
        <w:rPr>
          <w:rFonts w:ascii="Arial" w:hAnsi="Arial" w:cs="Arial"/>
          <w:sz w:val="22"/>
          <w:szCs w:val="22"/>
        </w:rPr>
        <w:t xml:space="preserve"> pro každý závoz dílčí dodávky</w:t>
      </w:r>
      <w:r w:rsidRPr="00F15C88">
        <w:rPr>
          <w:rFonts w:ascii="Arial" w:hAnsi="Arial" w:cs="Arial"/>
          <w:sz w:val="22"/>
          <w:szCs w:val="22"/>
        </w:rPr>
        <w:t xml:space="preserve">. </w:t>
      </w:r>
      <w:r w:rsidR="00E77508" w:rsidRPr="00F15C88">
        <w:rPr>
          <w:rFonts w:ascii="Arial" w:hAnsi="Arial" w:cs="Arial"/>
          <w:sz w:val="22"/>
          <w:szCs w:val="22"/>
        </w:rPr>
        <w:t xml:space="preserve">Prodávající je oprávněn fakturovat jen skutečně dodané </w:t>
      </w:r>
      <w:r w:rsidR="0096735F" w:rsidRPr="00F15C88">
        <w:rPr>
          <w:rFonts w:ascii="Arial" w:hAnsi="Arial" w:cs="Arial"/>
          <w:sz w:val="22"/>
          <w:szCs w:val="22"/>
        </w:rPr>
        <w:t>zboží</w:t>
      </w:r>
      <w:r w:rsidR="00E77508" w:rsidRPr="00F15C88">
        <w:rPr>
          <w:rFonts w:ascii="Arial" w:hAnsi="Arial" w:cs="Arial"/>
          <w:sz w:val="22"/>
          <w:szCs w:val="22"/>
        </w:rPr>
        <w:t xml:space="preserve">. </w:t>
      </w:r>
    </w:p>
    <w:p w14:paraId="6DC699D0" w14:textId="77777777" w:rsidR="006F5A83" w:rsidRPr="00F15C88" w:rsidRDefault="006F5A83" w:rsidP="007C3DF2">
      <w:p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7707B1A0" w14:textId="45AA17B5" w:rsidR="008F2677" w:rsidRPr="00F15C88" w:rsidRDefault="008F2677" w:rsidP="007C3DF2">
      <w:pPr>
        <w:pStyle w:val="Odstavecseseznamem"/>
        <w:numPr>
          <w:ilvl w:val="1"/>
          <w:numId w:val="18"/>
        </w:numPr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 převzetí dodávek </w:t>
      </w:r>
      <w:r w:rsidR="00D17A1A" w:rsidRPr="00F15C88">
        <w:rPr>
          <w:rFonts w:ascii="Arial" w:hAnsi="Arial" w:cs="Arial"/>
          <w:sz w:val="22"/>
          <w:szCs w:val="22"/>
        </w:rPr>
        <w:t>zboží</w:t>
      </w:r>
      <w:r w:rsidRPr="00F15C88">
        <w:rPr>
          <w:rFonts w:ascii="Arial" w:hAnsi="Arial" w:cs="Arial"/>
          <w:sz w:val="22"/>
          <w:szCs w:val="22"/>
        </w:rPr>
        <w:t xml:space="preserve"> kupujícím zašle jednou měsíčně</w:t>
      </w:r>
      <w:r w:rsidR="007F6CB3" w:rsidRPr="00F15C88">
        <w:rPr>
          <w:rFonts w:ascii="Arial" w:hAnsi="Arial" w:cs="Arial"/>
          <w:sz w:val="22"/>
          <w:szCs w:val="22"/>
        </w:rPr>
        <w:t xml:space="preserve"> po uplynutí každého kalendářního měsíce trvání této smlouvy </w:t>
      </w:r>
      <w:r w:rsidR="00E7204A" w:rsidRPr="00F15C88">
        <w:rPr>
          <w:rFonts w:ascii="Arial" w:hAnsi="Arial" w:cs="Arial"/>
          <w:sz w:val="22"/>
          <w:szCs w:val="22"/>
        </w:rPr>
        <w:t xml:space="preserve">Kraj Vysočina </w:t>
      </w:r>
      <w:r w:rsidRPr="00F15C88">
        <w:rPr>
          <w:rFonts w:ascii="Arial" w:hAnsi="Arial" w:cs="Arial"/>
          <w:sz w:val="22"/>
          <w:szCs w:val="22"/>
        </w:rPr>
        <w:t xml:space="preserve">prodávajícímu výši slevy </w:t>
      </w:r>
      <w:r w:rsidR="00373CA2" w:rsidRPr="00F15C88">
        <w:rPr>
          <w:rFonts w:ascii="Arial" w:hAnsi="Arial" w:cs="Arial"/>
          <w:sz w:val="22"/>
          <w:szCs w:val="22"/>
        </w:rPr>
        <w:t xml:space="preserve">(podle </w:t>
      </w:r>
      <w:r w:rsidR="00373CA2" w:rsidRPr="00F15C88">
        <w:rPr>
          <w:rFonts w:ascii="Arial" w:hAnsi="Arial" w:cs="Arial"/>
          <w:sz w:val="22"/>
          <w:szCs w:val="22"/>
        </w:rPr>
        <w:lastRenderedPageBreak/>
        <w:t>nabídky prodávajícího ve veřejné zakázce</w:t>
      </w:r>
      <w:r w:rsidR="005414BE" w:rsidRPr="00F15C88">
        <w:rPr>
          <w:rFonts w:ascii="Arial" w:hAnsi="Arial" w:cs="Arial"/>
          <w:sz w:val="22"/>
          <w:szCs w:val="22"/>
        </w:rPr>
        <w:t xml:space="preserve"> a touto smlouvou</w:t>
      </w:r>
      <w:r w:rsidR="00373CA2" w:rsidRPr="00F15C88">
        <w:rPr>
          <w:rFonts w:ascii="Arial" w:hAnsi="Arial" w:cs="Arial"/>
          <w:sz w:val="22"/>
          <w:szCs w:val="22"/>
        </w:rPr>
        <w:t xml:space="preserve">) </w:t>
      </w:r>
      <w:r w:rsidR="007F6CB3" w:rsidRPr="00F15C88">
        <w:rPr>
          <w:rFonts w:ascii="Arial" w:hAnsi="Arial" w:cs="Arial"/>
          <w:sz w:val="22"/>
          <w:szCs w:val="22"/>
        </w:rPr>
        <w:t xml:space="preserve">za příslušný kalendářní měsíc trvání této smlouvy </w:t>
      </w:r>
      <w:r w:rsidRPr="00F15C88">
        <w:rPr>
          <w:rFonts w:ascii="Arial" w:hAnsi="Arial" w:cs="Arial"/>
          <w:sz w:val="22"/>
          <w:szCs w:val="22"/>
        </w:rPr>
        <w:t>s podrobným vyúčtováním jednotlivých položek, kterou je prodávají</w:t>
      </w:r>
      <w:r w:rsidR="007B51CE" w:rsidRPr="00F15C88">
        <w:rPr>
          <w:rFonts w:ascii="Arial" w:hAnsi="Arial" w:cs="Arial"/>
          <w:sz w:val="22"/>
          <w:szCs w:val="22"/>
        </w:rPr>
        <w:t>cí</w:t>
      </w:r>
      <w:r w:rsidRPr="00F15C88">
        <w:rPr>
          <w:rFonts w:ascii="Arial" w:hAnsi="Arial" w:cs="Arial"/>
          <w:sz w:val="22"/>
          <w:szCs w:val="22"/>
        </w:rPr>
        <w:t xml:space="preserve"> povinen uhradit na základě </w:t>
      </w:r>
      <w:r w:rsidR="007F6CB3" w:rsidRPr="00F15C88">
        <w:rPr>
          <w:rFonts w:ascii="Arial" w:hAnsi="Arial" w:cs="Arial"/>
          <w:sz w:val="22"/>
          <w:szCs w:val="22"/>
        </w:rPr>
        <w:t xml:space="preserve">Krajem Vysočina </w:t>
      </w:r>
      <w:r w:rsidRPr="00F15C88">
        <w:rPr>
          <w:rFonts w:ascii="Arial" w:hAnsi="Arial" w:cs="Arial"/>
          <w:sz w:val="22"/>
          <w:szCs w:val="22"/>
        </w:rPr>
        <w:t xml:space="preserve">vystavené </w:t>
      </w:r>
      <w:r w:rsidR="00373CA2" w:rsidRPr="00F15C88">
        <w:rPr>
          <w:rFonts w:ascii="Arial" w:hAnsi="Arial" w:cs="Arial"/>
          <w:sz w:val="22"/>
          <w:szCs w:val="22"/>
        </w:rPr>
        <w:t xml:space="preserve">faktury </w:t>
      </w:r>
      <w:r w:rsidR="00E7204A" w:rsidRPr="00F15C88">
        <w:rPr>
          <w:rFonts w:ascii="Arial" w:hAnsi="Arial" w:cs="Arial"/>
          <w:sz w:val="22"/>
          <w:szCs w:val="22"/>
        </w:rPr>
        <w:t>na účet</w:t>
      </w:r>
      <w:r w:rsidR="007F6CB3" w:rsidRPr="00F15C88">
        <w:rPr>
          <w:rFonts w:ascii="Arial" w:hAnsi="Arial" w:cs="Arial"/>
          <w:sz w:val="22"/>
          <w:szCs w:val="22"/>
        </w:rPr>
        <w:t xml:space="preserve"> uvedený na faktuře</w:t>
      </w:r>
      <w:r w:rsidRPr="00F15C88">
        <w:rPr>
          <w:rFonts w:ascii="Arial" w:hAnsi="Arial" w:cs="Arial"/>
          <w:sz w:val="22"/>
          <w:szCs w:val="22"/>
        </w:rPr>
        <w:t xml:space="preserve">. </w:t>
      </w:r>
    </w:p>
    <w:p w14:paraId="7D364B12" w14:textId="77777777" w:rsidR="006F5A83" w:rsidRPr="00F15C88" w:rsidRDefault="006F5A8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1D8B204F" w14:textId="77777777" w:rsidR="00F9053B" w:rsidRPr="00F15C88" w:rsidRDefault="00F9053B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Splatnost faktur </w:t>
      </w:r>
      <w:r w:rsidR="007F6CB3" w:rsidRPr="00F15C88">
        <w:rPr>
          <w:rFonts w:ascii="Arial" w:hAnsi="Arial" w:cs="Arial"/>
          <w:sz w:val="22"/>
          <w:szCs w:val="22"/>
        </w:rPr>
        <w:t xml:space="preserve">dle této smlouvy </w:t>
      </w:r>
      <w:r w:rsidRPr="00F15C88">
        <w:rPr>
          <w:rFonts w:ascii="Arial" w:hAnsi="Arial" w:cs="Arial"/>
          <w:sz w:val="22"/>
          <w:szCs w:val="22"/>
        </w:rPr>
        <w:t>je stanovena na 30 dní od data jejich doručení kupujícímu</w:t>
      </w:r>
      <w:r w:rsidR="007F6CB3" w:rsidRPr="00F15C88">
        <w:rPr>
          <w:rFonts w:ascii="Arial" w:hAnsi="Arial" w:cs="Arial"/>
          <w:sz w:val="22"/>
          <w:szCs w:val="22"/>
        </w:rPr>
        <w:t xml:space="preserve"> nebo prodávajícímu</w:t>
      </w:r>
      <w:r w:rsidRPr="00F15C88">
        <w:rPr>
          <w:rFonts w:ascii="Arial" w:hAnsi="Arial" w:cs="Arial"/>
          <w:sz w:val="22"/>
          <w:szCs w:val="22"/>
        </w:rPr>
        <w:t>.</w:t>
      </w:r>
    </w:p>
    <w:p w14:paraId="7D633423" w14:textId="77777777" w:rsidR="006F5A83" w:rsidRPr="00F15C88" w:rsidRDefault="006F5A83" w:rsidP="007C3DF2">
      <w:p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61D420D1" w14:textId="1A001011" w:rsidR="00A85FE2" w:rsidRPr="00F15C88" w:rsidRDefault="00CC5803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V</w:t>
      </w:r>
      <w:r w:rsidR="00A85FE2" w:rsidRPr="00F15C88">
        <w:rPr>
          <w:rFonts w:ascii="Arial" w:hAnsi="Arial" w:cs="Arial"/>
          <w:sz w:val="22"/>
          <w:szCs w:val="22"/>
        </w:rPr>
        <w:t xml:space="preserve">ystavené faktury budou obsahovat všechny náležitosti, které jsou stanoveny </w:t>
      </w:r>
      <w:r w:rsidR="00566783" w:rsidRPr="00F15C88">
        <w:rPr>
          <w:rFonts w:ascii="Arial" w:hAnsi="Arial" w:cs="Arial"/>
          <w:sz w:val="22"/>
          <w:szCs w:val="22"/>
        </w:rPr>
        <w:t>zákonem o</w:t>
      </w:r>
      <w:r w:rsidR="00FD0B48">
        <w:rPr>
          <w:rFonts w:ascii="Arial" w:hAnsi="Arial" w:cs="Arial"/>
          <w:sz w:val="22"/>
          <w:szCs w:val="22"/>
        </w:rPr>
        <w:t> </w:t>
      </w:r>
      <w:r w:rsidR="00566783" w:rsidRPr="00F15C88">
        <w:rPr>
          <w:rFonts w:ascii="Arial" w:hAnsi="Arial" w:cs="Arial"/>
          <w:sz w:val="22"/>
          <w:szCs w:val="22"/>
        </w:rPr>
        <w:t xml:space="preserve">DPH </w:t>
      </w:r>
      <w:r w:rsidR="001365C0" w:rsidRPr="00F15C88">
        <w:rPr>
          <w:rFonts w:ascii="Arial" w:hAnsi="Arial" w:cs="Arial"/>
          <w:sz w:val="22"/>
          <w:szCs w:val="22"/>
        </w:rPr>
        <w:t xml:space="preserve">(č. 235/2004 Sb.) </w:t>
      </w:r>
      <w:r w:rsidR="00A85FE2" w:rsidRPr="00F15C88">
        <w:rPr>
          <w:rFonts w:ascii="Arial" w:hAnsi="Arial" w:cs="Arial"/>
          <w:sz w:val="22"/>
          <w:szCs w:val="22"/>
        </w:rPr>
        <w:t xml:space="preserve">a touto smlouvou. </w:t>
      </w:r>
    </w:p>
    <w:p w14:paraId="21FBE6BE" w14:textId="77777777" w:rsidR="006F5A83" w:rsidRPr="00F15C88" w:rsidRDefault="006F5A8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58382667" w14:textId="147DAEDE" w:rsidR="00802735" w:rsidRPr="00F15C88" w:rsidRDefault="00802735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Faktura </w:t>
      </w:r>
      <w:r w:rsidR="00D17A1A" w:rsidRPr="00F15C88">
        <w:rPr>
          <w:rFonts w:ascii="Arial" w:hAnsi="Arial" w:cs="Arial"/>
          <w:sz w:val="22"/>
          <w:szCs w:val="22"/>
        </w:rPr>
        <w:t xml:space="preserve">za dodávku zboží </w:t>
      </w:r>
      <w:r w:rsidRPr="00F15C88">
        <w:rPr>
          <w:rFonts w:ascii="Arial" w:hAnsi="Arial" w:cs="Arial"/>
          <w:sz w:val="22"/>
          <w:szCs w:val="22"/>
        </w:rPr>
        <w:t xml:space="preserve">bude obsahovat odkaz na tuto rámcovou </w:t>
      </w:r>
      <w:r w:rsidR="000722E0" w:rsidRPr="00F15C88">
        <w:rPr>
          <w:rFonts w:ascii="Arial" w:hAnsi="Arial" w:cs="Arial"/>
          <w:sz w:val="22"/>
          <w:szCs w:val="22"/>
        </w:rPr>
        <w:t>dohodu</w:t>
      </w:r>
      <w:r w:rsidR="00D80222" w:rsidRPr="00F15C88">
        <w:rPr>
          <w:rFonts w:ascii="Arial" w:hAnsi="Arial" w:cs="Arial"/>
          <w:sz w:val="22"/>
          <w:szCs w:val="22"/>
        </w:rPr>
        <w:t xml:space="preserve">, </w:t>
      </w:r>
      <w:r w:rsidR="00383AFA">
        <w:rPr>
          <w:rFonts w:ascii="Arial" w:hAnsi="Arial" w:cs="Arial"/>
          <w:sz w:val="22"/>
          <w:szCs w:val="22"/>
        </w:rPr>
        <w:t>variabilní symbol -</w:t>
      </w:r>
      <w:r w:rsidRPr="00F15C88">
        <w:rPr>
          <w:rFonts w:ascii="Arial" w:hAnsi="Arial" w:cs="Arial"/>
          <w:sz w:val="22"/>
          <w:szCs w:val="22"/>
        </w:rPr>
        <w:t xml:space="preserve"> číslo konkrétní výzvy (objednávky)</w:t>
      </w:r>
      <w:r w:rsidR="00510960" w:rsidRPr="00F15C88">
        <w:rPr>
          <w:rFonts w:ascii="Arial" w:hAnsi="Arial" w:cs="Arial"/>
          <w:sz w:val="22"/>
          <w:szCs w:val="22"/>
        </w:rPr>
        <w:t xml:space="preserve">, </w:t>
      </w:r>
      <w:r w:rsidR="00FE5CDF" w:rsidRPr="00F15C88">
        <w:rPr>
          <w:rFonts w:ascii="Arial" w:hAnsi="Arial" w:cs="Arial"/>
          <w:sz w:val="22"/>
          <w:szCs w:val="22"/>
        </w:rPr>
        <w:t xml:space="preserve">označení, že zboží je dodáváno v rámci režimu náhradního plnění, </w:t>
      </w:r>
      <w:r w:rsidR="00510960" w:rsidRPr="00F15C88">
        <w:rPr>
          <w:rFonts w:ascii="Arial" w:hAnsi="Arial" w:cs="Arial"/>
          <w:sz w:val="22"/>
          <w:szCs w:val="22"/>
        </w:rPr>
        <w:t>přílohou faktury bud</w:t>
      </w:r>
      <w:r w:rsidR="00D96897" w:rsidRPr="00F15C88">
        <w:rPr>
          <w:rFonts w:ascii="Arial" w:hAnsi="Arial" w:cs="Arial"/>
          <w:sz w:val="22"/>
          <w:szCs w:val="22"/>
        </w:rPr>
        <w:t>e kopie předávacího protokolu (dodacího listu) podepsaného oběma smluvními stranami</w:t>
      </w:r>
      <w:r w:rsidRPr="00F15C88">
        <w:rPr>
          <w:rFonts w:ascii="Arial" w:hAnsi="Arial" w:cs="Arial"/>
          <w:sz w:val="22"/>
          <w:szCs w:val="22"/>
        </w:rPr>
        <w:t>.</w:t>
      </w:r>
    </w:p>
    <w:p w14:paraId="7D261F6C" w14:textId="77777777" w:rsidR="006F5A83" w:rsidRPr="00F15C88" w:rsidRDefault="006F5A83" w:rsidP="007C3DF2">
      <w:p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3A90628D" w14:textId="77777777" w:rsidR="00A85FE2" w:rsidRPr="00F15C88" w:rsidRDefault="00A85FE2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V případě, že vystavená faktura obsahuje nesprávné cenové údaje, nesprávné náležitosti nebo chybí ve faktuře některá ze stanovených náležitostí</w:t>
      </w:r>
      <w:r w:rsidR="00E96DCF" w:rsidRPr="00F15C88">
        <w:rPr>
          <w:rFonts w:ascii="Arial" w:hAnsi="Arial" w:cs="Arial"/>
          <w:sz w:val="22"/>
          <w:szCs w:val="22"/>
        </w:rPr>
        <w:t>,</w:t>
      </w:r>
      <w:r w:rsidRPr="00F15C88">
        <w:rPr>
          <w:rFonts w:ascii="Arial" w:hAnsi="Arial" w:cs="Arial"/>
          <w:sz w:val="22"/>
          <w:szCs w:val="22"/>
        </w:rPr>
        <w:t xml:space="preserve"> je kupující oprávněn fakturu vrátit prodávajícímu do doby její splatnosti. V takovém případě je prodávající povinen vystavit fakturu novou. Doba splatnosti opravené nebo doplněné faktury počne běžet dnem jejího doručení kupujícímu.</w:t>
      </w:r>
    </w:p>
    <w:p w14:paraId="50219FDA" w14:textId="77777777" w:rsidR="006F5A83" w:rsidRPr="00F15C88" w:rsidRDefault="006F5A8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19CAF6B2" w14:textId="77777777" w:rsidR="00A85FE2" w:rsidRPr="00F15C88" w:rsidRDefault="00A85FE2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Za zaplacení kupní ceny se považuje odeslání příslušné částky ve prospěch účtu uvedeného na faktuře. Pokud by tento účet nebyl zveřejněn správcem daně podle § 98 písm. d) zákona o DPH</w:t>
      </w:r>
      <w:r w:rsidR="00036051" w:rsidRPr="00F15C88">
        <w:rPr>
          <w:rFonts w:ascii="Arial" w:hAnsi="Arial" w:cs="Arial"/>
          <w:sz w:val="22"/>
          <w:szCs w:val="22"/>
        </w:rPr>
        <w:t xml:space="preserve"> a pokud prodávající podléhá registraci podle zákona o DPH</w:t>
      </w:r>
      <w:r w:rsidRPr="00F15C88">
        <w:rPr>
          <w:rFonts w:ascii="Arial" w:hAnsi="Arial" w:cs="Arial"/>
          <w:sz w:val="22"/>
          <w:szCs w:val="22"/>
        </w:rPr>
        <w:t xml:space="preserve">, je prodávající oprávněn platbu pozdržet do vysvětlení této situace. </w:t>
      </w:r>
    </w:p>
    <w:p w14:paraId="1A66C21D" w14:textId="77777777" w:rsidR="006F5A83" w:rsidRPr="00F15C88" w:rsidRDefault="006F5A83" w:rsidP="007C3DF2">
      <w:p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733195E5" w14:textId="77777777" w:rsidR="00A85FE2" w:rsidRPr="00F15C88" w:rsidRDefault="00A85FE2" w:rsidP="007C3DF2">
      <w:pPr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Pokud by hrozilo, že by </w:t>
      </w:r>
      <w:r w:rsidR="00D17A1A" w:rsidRPr="00F15C88">
        <w:rPr>
          <w:rFonts w:ascii="Arial" w:hAnsi="Arial" w:cs="Arial"/>
          <w:sz w:val="22"/>
          <w:szCs w:val="22"/>
        </w:rPr>
        <w:t>kupující</w:t>
      </w:r>
      <w:r w:rsidRPr="00F15C88">
        <w:rPr>
          <w:rFonts w:ascii="Arial" w:hAnsi="Arial" w:cs="Arial"/>
          <w:sz w:val="22"/>
          <w:szCs w:val="22"/>
        </w:rPr>
        <w:t xml:space="preserve"> mohl ručit za nezaplacenou DPH ve smyslu § 109 zákona o DPH, je </w:t>
      </w:r>
      <w:r w:rsidR="00D17A1A" w:rsidRPr="00F15C88">
        <w:rPr>
          <w:rFonts w:ascii="Arial" w:hAnsi="Arial" w:cs="Arial"/>
          <w:sz w:val="22"/>
          <w:szCs w:val="22"/>
        </w:rPr>
        <w:t>kupující</w:t>
      </w:r>
      <w:r w:rsidRPr="00F15C88">
        <w:rPr>
          <w:rFonts w:ascii="Arial" w:hAnsi="Arial" w:cs="Arial"/>
          <w:sz w:val="22"/>
          <w:szCs w:val="22"/>
        </w:rPr>
        <w:t xml:space="preserve"> oprávněn uhradit DPH na depozitní účet podle § 109a zákona o DPH.</w:t>
      </w:r>
    </w:p>
    <w:p w14:paraId="50505758" w14:textId="77777777" w:rsidR="006F5A83" w:rsidRPr="00F15C88" w:rsidRDefault="006F5A8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406561C3" w14:textId="7EED4C57" w:rsidR="001577FC" w:rsidRPr="00F15C88" w:rsidRDefault="001577FC" w:rsidP="007C3DF2">
      <w:pPr>
        <w:pStyle w:val="Odstavecseseznamem"/>
        <w:numPr>
          <w:ilvl w:val="1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 případě, že bude kupující požadovat dodání příslušné </w:t>
      </w:r>
      <w:r w:rsidR="00F22D8E" w:rsidRPr="00F15C88">
        <w:rPr>
          <w:rFonts w:ascii="Arial" w:hAnsi="Arial" w:cs="Arial"/>
          <w:sz w:val="22"/>
          <w:szCs w:val="22"/>
        </w:rPr>
        <w:t>objednávky</w:t>
      </w:r>
      <w:r w:rsidRPr="00F15C88">
        <w:rPr>
          <w:rFonts w:ascii="Arial" w:hAnsi="Arial" w:cs="Arial"/>
          <w:sz w:val="22"/>
          <w:szCs w:val="22"/>
        </w:rPr>
        <w:t xml:space="preserve"> v režimu náhradního plnění dle zákona č. </w:t>
      </w:r>
      <w:r w:rsidR="00C41912" w:rsidRPr="00F15C88">
        <w:rPr>
          <w:rFonts w:ascii="Arial" w:hAnsi="Arial" w:cs="Arial"/>
          <w:sz w:val="22"/>
          <w:szCs w:val="22"/>
          <w:shd w:val="clear" w:color="auto" w:fill="FFFFFF"/>
        </w:rPr>
        <w:t>435/2004 Sb., o zam</w:t>
      </w:r>
      <w:r w:rsidR="00C41912" w:rsidRPr="00F15C88">
        <w:rPr>
          <w:rFonts w:ascii="Arial" w:hAnsi="Arial" w:cs="Arial" w:hint="eastAsia"/>
          <w:sz w:val="22"/>
          <w:szCs w:val="22"/>
          <w:shd w:val="clear" w:color="auto" w:fill="FFFFFF"/>
        </w:rPr>
        <w:t>ě</w:t>
      </w:r>
      <w:r w:rsidR="00C41912" w:rsidRPr="00F15C88">
        <w:rPr>
          <w:rFonts w:ascii="Arial" w:hAnsi="Arial" w:cs="Arial"/>
          <w:sz w:val="22"/>
          <w:szCs w:val="22"/>
          <w:shd w:val="clear" w:color="auto" w:fill="FFFFFF"/>
        </w:rPr>
        <w:t>stnanosti, ve znění pozdějších předpisů</w:t>
      </w:r>
      <w:r w:rsidRPr="00F15C88">
        <w:rPr>
          <w:rFonts w:ascii="Arial" w:hAnsi="Arial" w:cs="Arial"/>
          <w:sz w:val="22"/>
          <w:szCs w:val="22"/>
        </w:rPr>
        <w:t xml:space="preserve">, bude tato výzva označena v objednávce příznakem „Náhradní plnění“. Pokud </w:t>
      </w:r>
      <w:r w:rsidR="00F22D8E" w:rsidRPr="00F15C88">
        <w:rPr>
          <w:rFonts w:ascii="Arial" w:hAnsi="Arial" w:cs="Arial"/>
          <w:sz w:val="22"/>
          <w:szCs w:val="22"/>
        </w:rPr>
        <w:t xml:space="preserve">prodávající </w:t>
      </w:r>
      <w:r w:rsidRPr="00F15C88">
        <w:rPr>
          <w:rFonts w:ascii="Arial" w:hAnsi="Arial" w:cs="Arial"/>
          <w:sz w:val="22"/>
          <w:szCs w:val="22"/>
        </w:rPr>
        <w:t xml:space="preserve">dodá </w:t>
      </w:r>
      <w:r w:rsidR="00F22D8E" w:rsidRPr="00F15C88">
        <w:rPr>
          <w:rFonts w:ascii="Arial" w:hAnsi="Arial" w:cs="Arial"/>
          <w:sz w:val="22"/>
          <w:szCs w:val="22"/>
        </w:rPr>
        <w:t xml:space="preserve">takto objednávané položky v režimu náhradního plnění, je oprávněn navýšit částku za toto fakturované zboží o 10%.  </w:t>
      </w:r>
    </w:p>
    <w:p w14:paraId="0C643AC7" w14:textId="77777777" w:rsidR="0035375A" w:rsidRPr="00F15C88" w:rsidRDefault="0035375A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7C2F9BF6" w14:textId="77777777" w:rsidR="00C41912" w:rsidRPr="00F15C88" w:rsidRDefault="00C41912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497F2AFF" w14:textId="77777777" w:rsidR="00AD1233" w:rsidRPr="00F15C88" w:rsidRDefault="00BC0E72" w:rsidP="00BC0E72">
      <w:pPr>
        <w:keepNext/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V.</w:t>
      </w:r>
    </w:p>
    <w:p w14:paraId="2EA15194" w14:textId="77777777" w:rsidR="00AD1233" w:rsidRPr="00F15C88" w:rsidRDefault="00AD1233" w:rsidP="00F10C33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Dodací podmínky</w:t>
      </w:r>
    </w:p>
    <w:p w14:paraId="7DC3658A" w14:textId="1E27327D" w:rsidR="00AD1233" w:rsidRPr="00F15C88" w:rsidRDefault="00B538B8" w:rsidP="007C3DF2">
      <w:pPr>
        <w:pStyle w:val="Odstavecseseznamem"/>
        <w:numPr>
          <w:ilvl w:val="0"/>
          <w:numId w:val="24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je povinen potvrdit obdržení výzvy</w:t>
      </w:r>
      <w:r w:rsidR="00A33C25" w:rsidRPr="00F15C88">
        <w:rPr>
          <w:rFonts w:ascii="Arial" w:hAnsi="Arial" w:cs="Arial"/>
          <w:sz w:val="22"/>
          <w:szCs w:val="22"/>
        </w:rPr>
        <w:t xml:space="preserve"> </w:t>
      </w:r>
      <w:r w:rsidR="00FE5CDF" w:rsidRPr="00F15C88">
        <w:rPr>
          <w:rFonts w:ascii="Arial" w:hAnsi="Arial" w:cs="Arial"/>
          <w:sz w:val="22"/>
          <w:szCs w:val="22"/>
        </w:rPr>
        <w:t xml:space="preserve">na </w:t>
      </w:r>
      <w:r w:rsidR="008A6DCB">
        <w:rPr>
          <w:rFonts w:ascii="Arial" w:hAnsi="Arial" w:cs="Arial"/>
          <w:sz w:val="22"/>
          <w:szCs w:val="22"/>
        </w:rPr>
        <w:t xml:space="preserve">e-mailovou </w:t>
      </w:r>
      <w:r w:rsidR="00FE5CDF" w:rsidRPr="00F15C88">
        <w:rPr>
          <w:rFonts w:ascii="Arial" w:hAnsi="Arial" w:cs="Arial"/>
          <w:sz w:val="22"/>
          <w:szCs w:val="22"/>
        </w:rPr>
        <w:t>adresu uvedenou v</w:t>
      </w:r>
      <w:r w:rsidR="009942AE" w:rsidRPr="00F15C88">
        <w:rPr>
          <w:rFonts w:ascii="Arial" w:hAnsi="Arial" w:cs="Arial"/>
          <w:sz w:val="22"/>
          <w:szCs w:val="22"/>
        </w:rPr>
        <w:t>e výzvě</w:t>
      </w:r>
      <w:r w:rsidR="00FE5CDF" w:rsidRPr="00F15C88">
        <w:rPr>
          <w:rFonts w:ascii="Arial" w:hAnsi="Arial" w:cs="Arial"/>
          <w:sz w:val="22"/>
          <w:szCs w:val="22"/>
        </w:rPr>
        <w:t xml:space="preserve"> </w:t>
      </w:r>
      <w:r w:rsidR="00A33C25" w:rsidRPr="00F15C88">
        <w:rPr>
          <w:rFonts w:ascii="Arial" w:hAnsi="Arial" w:cs="Arial"/>
          <w:sz w:val="22"/>
          <w:szCs w:val="22"/>
        </w:rPr>
        <w:t>bez zbytečného prodlení</w:t>
      </w:r>
      <w:r w:rsidR="00F338C8" w:rsidRPr="00F15C88">
        <w:rPr>
          <w:rFonts w:ascii="Arial" w:hAnsi="Arial" w:cs="Arial"/>
          <w:sz w:val="22"/>
          <w:szCs w:val="22"/>
        </w:rPr>
        <w:t xml:space="preserve"> nejpozději však do 3 pracovních </w:t>
      </w:r>
      <w:r w:rsidR="00DA6DD4" w:rsidRPr="00F15C88">
        <w:rPr>
          <w:rFonts w:ascii="Arial" w:hAnsi="Arial" w:cs="Arial"/>
          <w:sz w:val="22"/>
          <w:szCs w:val="22"/>
        </w:rPr>
        <w:t>dnů,</w:t>
      </w:r>
      <w:r w:rsidR="00F338C8" w:rsidRPr="00F15C88">
        <w:rPr>
          <w:rFonts w:ascii="Arial" w:hAnsi="Arial" w:cs="Arial"/>
          <w:sz w:val="22"/>
          <w:szCs w:val="22"/>
        </w:rPr>
        <w:t xml:space="preserve"> jinak se postupuje podle čl. VII odst. 1 této smlouvy.</w:t>
      </w:r>
      <w:r w:rsidRPr="00F15C88">
        <w:rPr>
          <w:rFonts w:ascii="Arial" w:hAnsi="Arial" w:cs="Arial"/>
          <w:sz w:val="22"/>
          <w:szCs w:val="22"/>
        </w:rPr>
        <w:t xml:space="preserve"> Bez potvrzení výzvy nesmí</w:t>
      </w:r>
      <w:r w:rsidR="00A33C25" w:rsidRPr="00F15C88">
        <w:rPr>
          <w:rFonts w:ascii="Arial" w:hAnsi="Arial" w:cs="Arial"/>
          <w:sz w:val="22"/>
          <w:szCs w:val="22"/>
        </w:rPr>
        <w:t xml:space="preserve"> prodávající zboží dodat.</w:t>
      </w:r>
    </w:p>
    <w:p w14:paraId="4C1B69F9" w14:textId="77777777" w:rsidR="00DA6DD4" w:rsidRPr="00F15C88" w:rsidRDefault="00DA6DD4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52BD65A0" w14:textId="1B14B188" w:rsidR="00AD1233" w:rsidRPr="00F15C88" w:rsidRDefault="00A33606" w:rsidP="007C3DF2">
      <w:pPr>
        <w:pStyle w:val="Odstavecseseznamem"/>
        <w:numPr>
          <w:ilvl w:val="0"/>
          <w:numId w:val="24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Pokud právní předpisy pro daný druh </w:t>
      </w:r>
      <w:r w:rsidR="00A33C25" w:rsidRPr="00F15C88">
        <w:rPr>
          <w:rFonts w:ascii="Arial" w:hAnsi="Arial" w:cs="Arial"/>
          <w:sz w:val="22"/>
          <w:szCs w:val="22"/>
        </w:rPr>
        <w:t xml:space="preserve">zboží </w:t>
      </w:r>
      <w:r w:rsidRPr="00F15C88">
        <w:rPr>
          <w:rFonts w:ascii="Arial" w:hAnsi="Arial" w:cs="Arial"/>
          <w:sz w:val="22"/>
          <w:szCs w:val="22"/>
        </w:rPr>
        <w:t>stanovují dobu</w:t>
      </w:r>
      <w:r w:rsidR="00AD1233" w:rsidRPr="00F15C88">
        <w:rPr>
          <w:rFonts w:ascii="Arial" w:hAnsi="Arial" w:cs="Arial"/>
          <w:sz w:val="22"/>
          <w:szCs w:val="22"/>
        </w:rPr>
        <w:t xml:space="preserve"> použitelnosti</w:t>
      </w:r>
      <w:r w:rsidRPr="00F15C88">
        <w:rPr>
          <w:rFonts w:ascii="Arial" w:hAnsi="Arial" w:cs="Arial"/>
          <w:sz w:val="22"/>
          <w:szCs w:val="22"/>
        </w:rPr>
        <w:t xml:space="preserve">, </w:t>
      </w:r>
      <w:r w:rsidR="00AD1233" w:rsidRPr="00F15C88">
        <w:rPr>
          <w:rFonts w:ascii="Arial" w:hAnsi="Arial" w:cs="Arial"/>
          <w:sz w:val="22"/>
          <w:szCs w:val="22"/>
        </w:rPr>
        <w:t xml:space="preserve">musí být </w:t>
      </w:r>
      <w:r w:rsidRPr="00F15C88">
        <w:rPr>
          <w:rFonts w:ascii="Arial" w:hAnsi="Arial" w:cs="Arial"/>
          <w:sz w:val="22"/>
          <w:szCs w:val="22"/>
        </w:rPr>
        <w:t xml:space="preserve">doba použitelnosti </w:t>
      </w:r>
      <w:r w:rsidR="00AD1233" w:rsidRPr="00F15C88">
        <w:rPr>
          <w:rFonts w:ascii="Arial" w:hAnsi="Arial" w:cs="Arial"/>
          <w:sz w:val="22"/>
          <w:szCs w:val="22"/>
        </w:rPr>
        <w:t>minimálně 24 měsíců</w:t>
      </w:r>
      <w:r w:rsidRPr="00F15C88">
        <w:rPr>
          <w:rFonts w:ascii="Arial" w:hAnsi="Arial" w:cs="Arial"/>
          <w:sz w:val="22"/>
          <w:szCs w:val="22"/>
        </w:rPr>
        <w:t xml:space="preserve"> od dne dodání </w:t>
      </w:r>
      <w:r w:rsidR="00134CD7" w:rsidRPr="00F15C88">
        <w:rPr>
          <w:rFonts w:ascii="Arial" w:hAnsi="Arial" w:cs="Arial"/>
          <w:sz w:val="22"/>
          <w:szCs w:val="22"/>
        </w:rPr>
        <w:t>zboží</w:t>
      </w:r>
      <w:r w:rsidR="002A4987" w:rsidRPr="00F15C88">
        <w:rPr>
          <w:rFonts w:ascii="Arial" w:hAnsi="Arial" w:cs="Arial"/>
          <w:sz w:val="22"/>
          <w:szCs w:val="22"/>
        </w:rPr>
        <w:t xml:space="preserve"> (záruční lhůta)</w:t>
      </w:r>
      <w:r w:rsidR="008460AB" w:rsidRPr="00F15C88">
        <w:rPr>
          <w:rFonts w:ascii="Arial" w:hAnsi="Arial" w:cs="Arial"/>
          <w:sz w:val="22"/>
          <w:szCs w:val="22"/>
        </w:rPr>
        <w:t>, pokud právní předpisy nestanoví lhůtu kratší</w:t>
      </w:r>
      <w:r w:rsidR="00D96897" w:rsidRPr="00F15C88">
        <w:rPr>
          <w:rFonts w:ascii="Arial" w:hAnsi="Arial" w:cs="Arial"/>
          <w:sz w:val="22"/>
          <w:szCs w:val="22"/>
        </w:rPr>
        <w:t xml:space="preserve"> nebo delší</w:t>
      </w:r>
      <w:r w:rsidR="00AD1233" w:rsidRPr="00F15C88">
        <w:rPr>
          <w:rFonts w:ascii="Arial" w:hAnsi="Arial" w:cs="Arial"/>
          <w:sz w:val="22"/>
          <w:szCs w:val="22"/>
        </w:rPr>
        <w:t>.</w:t>
      </w:r>
    </w:p>
    <w:p w14:paraId="46F081BE" w14:textId="77777777" w:rsidR="00613C03" w:rsidRPr="00F15C88" w:rsidRDefault="00613C0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1C4C8483" w14:textId="1D4758E8" w:rsidR="00AD1233" w:rsidRPr="00F15C88" w:rsidRDefault="00AD1233" w:rsidP="007C3DF2">
      <w:pPr>
        <w:pStyle w:val="Odstavecseseznamem"/>
        <w:numPr>
          <w:ilvl w:val="0"/>
          <w:numId w:val="24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je povinen předat kupujícímu doklady, které jsou nutné k převzetí a užívání zboží. Předání dokladů se uskuteční v době a místě předání samotné dodávky zboží. Za</w:t>
      </w:r>
      <w:r w:rsidR="00FD0B48">
        <w:rPr>
          <w:rFonts w:ascii="Arial" w:hAnsi="Arial" w:cs="Arial"/>
          <w:sz w:val="22"/>
          <w:szCs w:val="22"/>
        </w:rPr>
        <w:t> </w:t>
      </w:r>
      <w:r w:rsidRPr="00F15C88">
        <w:rPr>
          <w:rFonts w:ascii="Arial" w:hAnsi="Arial" w:cs="Arial"/>
          <w:sz w:val="22"/>
          <w:szCs w:val="22"/>
        </w:rPr>
        <w:t>doklad</w:t>
      </w:r>
      <w:r w:rsidR="00373CA2" w:rsidRPr="00F15C88">
        <w:rPr>
          <w:rFonts w:ascii="Arial" w:hAnsi="Arial" w:cs="Arial"/>
          <w:sz w:val="22"/>
          <w:szCs w:val="22"/>
        </w:rPr>
        <w:t>y</w:t>
      </w:r>
      <w:r w:rsidRPr="00F15C88">
        <w:rPr>
          <w:rFonts w:ascii="Arial" w:hAnsi="Arial" w:cs="Arial"/>
          <w:sz w:val="22"/>
          <w:szCs w:val="22"/>
        </w:rPr>
        <w:t xml:space="preserve"> nutn</w:t>
      </w:r>
      <w:r w:rsidR="00373CA2" w:rsidRPr="00F15C88">
        <w:rPr>
          <w:rFonts w:ascii="Arial" w:hAnsi="Arial" w:cs="Arial"/>
          <w:sz w:val="22"/>
          <w:szCs w:val="22"/>
        </w:rPr>
        <w:t>é</w:t>
      </w:r>
      <w:r w:rsidRPr="00F15C88">
        <w:rPr>
          <w:rFonts w:ascii="Arial" w:hAnsi="Arial" w:cs="Arial"/>
          <w:sz w:val="22"/>
          <w:szCs w:val="22"/>
        </w:rPr>
        <w:t xml:space="preserve"> k převzetí a užívání zboží smluvní strany považují</w:t>
      </w:r>
      <w:r w:rsidR="00A33606" w:rsidRPr="00F15C88">
        <w:rPr>
          <w:rFonts w:ascii="Arial" w:hAnsi="Arial" w:cs="Arial"/>
          <w:sz w:val="22"/>
          <w:szCs w:val="22"/>
        </w:rPr>
        <w:t xml:space="preserve"> především </w:t>
      </w:r>
      <w:r w:rsidR="00D96897" w:rsidRPr="00F15C88">
        <w:rPr>
          <w:rFonts w:ascii="Arial" w:hAnsi="Arial" w:cs="Arial"/>
          <w:sz w:val="22"/>
          <w:szCs w:val="22"/>
        </w:rPr>
        <w:t>doklady nutné k užívání dodaného zboží</w:t>
      </w:r>
      <w:r w:rsidR="00373CA2" w:rsidRPr="00F15C88">
        <w:rPr>
          <w:rFonts w:ascii="Arial" w:hAnsi="Arial" w:cs="Arial"/>
          <w:sz w:val="22"/>
          <w:szCs w:val="22"/>
        </w:rPr>
        <w:t xml:space="preserve"> a </w:t>
      </w:r>
      <w:r w:rsidR="00A33606" w:rsidRPr="00F15C88">
        <w:rPr>
          <w:rFonts w:ascii="Arial" w:hAnsi="Arial" w:cs="Arial"/>
          <w:sz w:val="22"/>
          <w:szCs w:val="22"/>
        </w:rPr>
        <w:t>dodací list</w:t>
      </w:r>
      <w:r w:rsidRPr="00F15C88">
        <w:rPr>
          <w:rFonts w:ascii="Arial" w:hAnsi="Arial" w:cs="Arial"/>
          <w:sz w:val="22"/>
          <w:szCs w:val="22"/>
        </w:rPr>
        <w:t>.</w:t>
      </w:r>
    </w:p>
    <w:p w14:paraId="3E8453B5" w14:textId="77777777" w:rsidR="00613C03" w:rsidRPr="00F15C88" w:rsidRDefault="00613C03" w:rsidP="007C3DF2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758C107B" w14:textId="40A02FFB" w:rsidR="00AD1233" w:rsidRPr="00F15C88" w:rsidRDefault="00834B38" w:rsidP="007C3DF2">
      <w:pPr>
        <w:pStyle w:val="Odstavecseseznamem"/>
        <w:numPr>
          <w:ilvl w:val="0"/>
          <w:numId w:val="24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zodpovídá za to, že z</w:t>
      </w:r>
      <w:r w:rsidR="00AD1233" w:rsidRPr="00F15C88">
        <w:rPr>
          <w:rFonts w:ascii="Arial" w:hAnsi="Arial" w:cs="Arial"/>
          <w:sz w:val="22"/>
          <w:szCs w:val="22"/>
        </w:rPr>
        <w:t xml:space="preserve">boží </w:t>
      </w:r>
      <w:r w:rsidRPr="00F15C88">
        <w:rPr>
          <w:rFonts w:ascii="Arial" w:hAnsi="Arial" w:cs="Arial"/>
          <w:sz w:val="22"/>
          <w:szCs w:val="22"/>
        </w:rPr>
        <w:t>splňuj</w:t>
      </w:r>
      <w:r w:rsidR="005811DD" w:rsidRPr="00F15C88">
        <w:rPr>
          <w:rFonts w:ascii="Arial" w:hAnsi="Arial" w:cs="Arial"/>
          <w:sz w:val="22"/>
          <w:szCs w:val="22"/>
        </w:rPr>
        <w:t>e</w:t>
      </w:r>
      <w:r w:rsidRPr="00F15C88">
        <w:rPr>
          <w:rFonts w:ascii="Arial" w:hAnsi="Arial" w:cs="Arial"/>
          <w:sz w:val="22"/>
          <w:szCs w:val="22"/>
        </w:rPr>
        <w:t xml:space="preserve"> požadavky </w:t>
      </w:r>
      <w:r w:rsidR="007308A0" w:rsidRPr="00F15C88">
        <w:rPr>
          <w:rFonts w:ascii="Arial" w:hAnsi="Arial" w:cs="Arial"/>
          <w:sz w:val="22"/>
          <w:szCs w:val="22"/>
        </w:rPr>
        <w:t>stanovené touto smlouvou</w:t>
      </w:r>
      <w:r w:rsidRPr="00F15C88">
        <w:rPr>
          <w:rFonts w:ascii="Arial" w:hAnsi="Arial" w:cs="Arial"/>
          <w:sz w:val="22"/>
          <w:szCs w:val="22"/>
        </w:rPr>
        <w:t>.</w:t>
      </w:r>
    </w:p>
    <w:p w14:paraId="196134B3" w14:textId="77777777" w:rsidR="00613C03" w:rsidRPr="00F15C88" w:rsidRDefault="00613C0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539422D8" w14:textId="5C5D768A" w:rsidR="0096735F" w:rsidRPr="00F15C88" w:rsidRDefault="0096735F" w:rsidP="007C3DF2">
      <w:pPr>
        <w:pStyle w:val="Odstavecseseznamem"/>
        <w:numPr>
          <w:ilvl w:val="0"/>
          <w:numId w:val="24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lastRenderedPageBreak/>
        <w:t>Prodávající je povinen balit dodávané zboží obvyklým způsobem vylučujícím jeho poškození nebo jeho znehodnocení.</w:t>
      </w:r>
    </w:p>
    <w:p w14:paraId="75099C58" w14:textId="77777777" w:rsidR="00613C03" w:rsidRPr="00F15C88" w:rsidRDefault="00613C03" w:rsidP="007C3DF2">
      <w:pPr>
        <w:pStyle w:val="Odstavecseseznamem"/>
        <w:autoSpaceDE/>
        <w:autoSpaceDN/>
        <w:ind w:left="790"/>
        <w:jc w:val="both"/>
        <w:rPr>
          <w:rFonts w:ascii="Arial" w:hAnsi="Arial" w:cs="Arial"/>
          <w:sz w:val="22"/>
          <w:szCs w:val="22"/>
        </w:rPr>
      </w:pPr>
    </w:p>
    <w:p w14:paraId="0CBFE10B" w14:textId="7E43B064" w:rsidR="00066F21" w:rsidRPr="00F15C88" w:rsidRDefault="0096735F" w:rsidP="007C3DF2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6.</w:t>
      </w:r>
      <w:r w:rsidRPr="00F15C88">
        <w:rPr>
          <w:rFonts w:ascii="Arial" w:hAnsi="Arial" w:cs="Arial"/>
          <w:sz w:val="22"/>
          <w:szCs w:val="22"/>
        </w:rPr>
        <w:tab/>
      </w:r>
      <w:r w:rsidR="00066F21" w:rsidRPr="00F15C88">
        <w:rPr>
          <w:rFonts w:ascii="Arial" w:hAnsi="Arial" w:cs="Arial"/>
          <w:sz w:val="22"/>
          <w:szCs w:val="22"/>
        </w:rPr>
        <w:t>Prodávající je povinen dodat zboží v množství, jakosti a provedení, které bude určen</w:t>
      </w:r>
      <w:r w:rsidR="00406C9D">
        <w:rPr>
          <w:rFonts w:ascii="Arial" w:hAnsi="Arial" w:cs="Arial"/>
          <w:sz w:val="22"/>
          <w:szCs w:val="22"/>
        </w:rPr>
        <w:t>é</w:t>
      </w:r>
      <w:r w:rsidR="00066F21" w:rsidRPr="00F15C88">
        <w:rPr>
          <w:rFonts w:ascii="Arial" w:hAnsi="Arial" w:cs="Arial"/>
          <w:sz w:val="22"/>
          <w:szCs w:val="22"/>
        </w:rPr>
        <w:t xml:space="preserve"> touto smlouvou a konkretizováno jednotlivými výzvami. Poruší-li prodávající tuto povinnost, má se za to, že plnění je vadné. Za vady se dále považuje i dodání jiného zboží</w:t>
      </w:r>
      <w:r w:rsidR="00C7137B" w:rsidRPr="00F15C88">
        <w:rPr>
          <w:rFonts w:ascii="Arial" w:hAnsi="Arial" w:cs="Arial"/>
          <w:sz w:val="22"/>
          <w:szCs w:val="22"/>
        </w:rPr>
        <w:t>,</w:t>
      </w:r>
      <w:r w:rsidR="00066F21" w:rsidRPr="00F15C88">
        <w:rPr>
          <w:rFonts w:ascii="Arial" w:hAnsi="Arial" w:cs="Arial"/>
          <w:sz w:val="22"/>
          <w:szCs w:val="22"/>
        </w:rPr>
        <w:t xml:space="preserve"> než bylo stanoveno ve výzvě, a vady v dokladech nutných k užívání dodaného zboží.</w:t>
      </w:r>
    </w:p>
    <w:p w14:paraId="3A3D81F6" w14:textId="77777777" w:rsidR="00D96897" w:rsidRPr="00F15C88" w:rsidRDefault="00D96897" w:rsidP="007C3DF2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8292D40" w14:textId="60401BF6" w:rsidR="008F2677" w:rsidRPr="00F15C88" w:rsidRDefault="0031575B" w:rsidP="00F15C88">
      <w:pPr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7. </w:t>
      </w:r>
      <w:r w:rsidR="00F15C88" w:rsidRPr="00F15C88">
        <w:rPr>
          <w:rFonts w:ascii="Arial" w:hAnsi="Arial" w:cs="Arial"/>
          <w:sz w:val="22"/>
          <w:szCs w:val="22"/>
        </w:rPr>
        <w:tab/>
      </w:r>
      <w:r w:rsidR="008F2677" w:rsidRPr="00F15C88">
        <w:rPr>
          <w:rFonts w:ascii="Arial" w:hAnsi="Arial" w:cs="Arial"/>
          <w:sz w:val="22"/>
          <w:szCs w:val="22"/>
        </w:rPr>
        <w:t xml:space="preserve">Zárukou se rozumí převzetí závazku </w:t>
      </w:r>
      <w:r w:rsidR="00762472" w:rsidRPr="00F15C88">
        <w:rPr>
          <w:rFonts w:ascii="Arial" w:hAnsi="Arial" w:cs="Arial"/>
          <w:sz w:val="22"/>
          <w:szCs w:val="22"/>
        </w:rPr>
        <w:t>prodávajícím</w:t>
      </w:r>
      <w:r w:rsidR="008F2677" w:rsidRPr="00F15C88">
        <w:rPr>
          <w:rFonts w:ascii="Arial" w:hAnsi="Arial" w:cs="Arial"/>
          <w:sz w:val="22"/>
          <w:szCs w:val="22"/>
        </w:rPr>
        <w:t>, že dodané plnění má požadované vlastnosti a bude způsobilé pro použití, k němuž bylo objednáno.</w:t>
      </w:r>
    </w:p>
    <w:p w14:paraId="1EB9CA51" w14:textId="77777777" w:rsidR="00613C03" w:rsidRPr="00F15C88" w:rsidRDefault="00613C03" w:rsidP="00F15C88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89345A3" w14:textId="167D8349" w:rsidR="008F2677" w:rsidRPr="00F15C88" w:rsidRDefault="0031575B" w:rsidP="00F15C88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8. </w:t>
      </w:r>
      <w:r w:rsidR="00F15C88" w:rsidRPr="00F15C88">
        <w:rPr>
          <w:rFonts w:ascii="Arial" w:hAnsi="Arial" w:cs="Arial"/>
          <w:sz w:val="22"/>
          <w:szCs w:val="22"/>
        </w:rPr>
        <w:tab/>
      </w:r>
      <w:r w:rsidR="008F2677" w:rsidRPr="00F15C88">
        <w:rPr>
          <w:rFonts w:ascii="Arial" w:hAnsi="Arial" w:cs="Arial"/>
          <w:sz w:val="22"/>
          <w:szCs w:val="22"/>
        </w:rPr>
        <w:t xml:space="preserve">Jakoukoliv reklamaci plnění musí </w:t>
      </w:r>
      <w:r w:rsidR="00762472" w:rsidRPr="00F15C88">
        <w:rPr>
          <w:rFonts w:ascii="Arial" w:hAnsi="Arial" w:cs="Arial"/>
          <w:sz w:val="22"/>
          <w:szCs w:val="22"/>
        </w:rPr>
        <w:t>kupující</w:t>
      </w:r>
      <w:r w:rsidR="008F2677" w:rsidRPr="00F15C88">
        <w:rPr>
          <w:rFonts w:ascii="Arial" w:hAnsi="Arial" w:cs="Arial"/>
          <w:sz w:val="22"/>
          <w:szCs w:val="22"/>
        </w:rPr>
        <w:t xml:space="preserve"> uplatnit nejpozději poslední den záruční lhůty. </w:t>
      </w:r>
    </w:p>
    <w:p w14:paraId="24E3719B" w14:textId="77777777" w:rsidR="00613C03" w:rsidRPr="00F15C88" w:rsidRDefault="00613C0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00941296" w14:textId="07354BC2" w:rsidR="008F2677" w:rsidRPr="00F15C88" w:rsidRDefault="0031575B" w:rsidP="00F15C88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9. </w:t>
      </w:r>
      <w:r w:rsidR="00406C9D">
        <w:rPr>
          <w:rFonts w:ascii="Arial" w:hAnsi="Arial" w:cs="Arial"/>
          <w:sz w:val="22"/>
          <w:szCs w:val="22"/>
        </w:rPr>
        <w:tab/>
      </w:r>
      <w:r w:rsidR="008F2677" w:rsidRPr="00F15C88">
        <w:rPr>
          <w:rFonts w:ascii="Arial" w:hAnsi="Arial" w:cs="Arial"/>
          <w:sz w:val="22"/>
          <w:szCs w:val="22"/>
        </w:rPr>
        <w:t>Každá reklamace musí být uplatněna písemně a musí obsahovat tyto údaje:</w:t>
      </w:r>
    </w:p>
    <w:p w14:paraId="4B99B904" w14:textId="77777777" w:rsidR="008F2677" w:rsidRPr="00F15C88" w:rsidRDefault="0096735F" w:rsidP="007C3DF2">
      <w:pPr>
        <w:pStyle w:val="Odstavecseseznamem"/>
        <w:suppressAutoHyphens/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-</w:t>
      </w:r>
      <w:r w:rsidRPr="00F15C88">
        <w:rPr>
          <w:rFonts w:ascii="Arial" w:hAnsi="Arial" w:cs="Arial"/>
          <w:sz w:val="22"/>
          <w:szCs w:val="22"/>
        </w:rPr>
        <w:tab/>
      </w:r>
      <w:r w:rsidR="008F2677" w:rsidRPr="00F15C88">
        <w:rPr>
          <w:rFonts w:ascii="Arial" w:hAnsi="Arial" w:cs="Arial"/>
          <w:sz w:val="22"/>
          <w:szCs w:val="22"/>
        </w:rPr>
        <w:t>druh reklamovan</w:t>
      </w:r>
      <w:r w:rsidR="00762472" w:rsidRPr="00F15C88">
        <w:rPr>
          <w:rFonts w:ascii="Arial" w:hAnsi="Arial" w:cs="Arial"/>
          <w:sz w:val="22"/>
          <w:szCs w:val="22"/>
        </w:rPr>
        <w:t>é</w:t>
      </w:r>
      <w:r w:rsidR="008F2677" w:rsidRPr="00F15C88">
        <w:rPr>
          <w:rFonts w:ascii="Arial" w:hAnsi="Arial" w:cs="Arial"/>
          <w:sz w:val="22"/>
          <w:szCs w:val="22"/>
        </w:rPr>
        <w:t xml:space="preserve"> vad</w:t>
      </w:r>
      <w:r w:rsidR="00762472" w:rsidRPr="00F15C88">
        <w:rPr>
          <w:rFonts w:ascii="Arial" w:hAnsi="Arial" w:cs="Arial"/>
          <w:sz w:val="22"/>
          <w:szCs w:val="22"/>
        </w:rPr>
        <w:t>y</w:t>
      </w:r>
    </w:p>
    <w:p w14:paraId="635BB4F4" w14:textId="7FF487CA" w:rsidR="008F2677" w:rsidRPr="00F15C88" w:rsidRDefault="0096735F" w:rsidP="007C3DF2">
      <w:pPr>
        <w:pStyle w:val="Odstavecseseznamem"/>
        <w:suppressAutoHyphens/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-</w:t>
      </w:r>
      <w:r w:rsidRPr="00F15C88">
        <w:rPr>
          <w:rFonts w:ascii="Arial" w:hAnsi="Arial" w:cs="Arial"/>
          <w:sz w:val="22"/>
          <w:szCs w:val="22"/>
        </w:rPr>
        <w:tab/>
      </w:r>
      <w:r w:rsidR="008F2677" w:rsidRPr="00F15C88">
        <w:rPr>
          <w:rFonts w:ascii="Arial" w:hAnsi="Arial" w:cs="Arial"/>
          <w:sz w:val="22"/>
          <w:szCs w:val="22"/>
        </w:rPr>
        <w:t>popis reklamovan</w:t>
      </w:r>
      <w:r w:rsidR="00762472" w:rsidRPr="00F15C88">
        <w:rPr>
          <w:rFonts w:ascii="Arial" w:hAnsi="Arial" w:cs="Arial"/>
          <w:sz w:val="22"/>
          <w:szCs w:val="22"/>
        </w:rPr>
        <w:t>é</w:t>
      </w:r>
      <w:r w:rsidR="008F2677" w:rsidRPr="00F15C88">
        <w:rPr>
          <w:rFonts w:ascii="Arial" w:hAnsi="Arial" w:cs="Arial"/>
          <w:sz w:val="22"/>
          <w:szCs w:val="22"/>
        </w:rPr>
        <w:t xml:space="preserve"> vad</w:t>
      </w:r>
      <w:r w:rsidR="00762472" w:rsidRPr="00F15C88">
        <w:rPr>
          <w:rFonts w:ascii="Arial" w:hAnsi="Arial" w:cs="Arial"/>
          <w:sz w:val="22"/>
          <w:szCs w:val="22"/>
        </w:rPr>
        <w:t>y</w:t>
      </w:r>
      <w:r w:rsidR="00406C9D">
        <w:rPr>
          <w:rFonts w:ascii="Arial" w:hAnsi="Arial" w:cs="Arial"/>
          <w:sz w:val="22"/>
          <w:szCs w:val="22"/>
        </w:rPr>
        <w:t>.</w:t>
      </w:r>
    </w:p>
    <w:p w14:paraId="5039EC86" w14:textId="77777777" w:rsidR="00613C03" w:rsidRPr="00F15C88" w:rsidRDefault="00613C03" w:rsidP="007C3DF2">
      <w:pPr>
        <w:pStyle w:val="Odstavecseseznamem"/>
        <w:suppressAutoHyphens/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5933C27F" w14:textId="060B6321" w:rsidR="008F2677" w:rsidRPr="00F15C88" w:rsidRDefault="0031575B" w:rsidP="00F15C88">
      <w:pPr>
        <w:pStyle w:val="Odstavecseseznamem"/>
        <w:suppressAutoHyphens/>
        <w:autoSpaceDE/>
        <w:autoSpaceDN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F15C88">
        <w:rPr>
          <w:rFonts w:ascii="Arial" w:hAnsi="Arial" w:cs="Arial"/>
          <w:iCs/>
          <w:sz w:val="22"/>
          <w:szCs w:val="22"/>
        </w:rPr>
        <w:t xml:space="preserve">10. </w:t>
      </w:r>
      <w:r w:rsidR="00406C9D">
        <w:rPr>
          <w:rFonts w:ascii="Arial" w:hAnsi="Arial" w:cs="Arial"/>
          <w:iCs/>
          <w:sz w:val="22"/>
          <w:szCs w:val="22"/>
        </w:rPr>
        <w:tab/>
      </w:r>
      <w:r w:rsidR="008F2677" w:rsidRPr="00F15C88">
        <w:rPr>
          <w:rFonts w:ascii="Arial" w:hAnsi="Arial" w:cs="Arial"/>
          <w:iCs/>
          <w:sz w:val="22"/>
          <w:szCs w:val="22"/>
        </w:rPr>
        <w:t xml:space="preserve">Pro případ vady má </w:t>
      </w:r>
      <w:r w:rsidR="00D17A1A" w:rsidRPr="00F15C88">
        <w:rPr>
          <w:rFonts w:ascii="Arial" w:hAnsi="Arial" w:cs="Arial"/>
          <w:iCs/>
          <w:sz w:val="22"/>
          <w:szCs w:val="22"/>
        </w:rPr>
        <w:t>kupující</w:t>
      </w:r>
      <w:r w:rsidR="008F2677" w:rsidRPr="00F15C88">
        <w:rPr>
          <w:rFonts w:ascii="Arial" w:hAnsi="Arial" w:cs="Arial"/>
          <w:iCs/>
          <w:sz w:val="22"/>
          <w:szCs w:val="22"/>
        </w:rPr>
        <w:t xml:space="preserve"> právo požadovat a </w:t>
      </w:r>
      <w:r w:rsidR="00D17A1A" w:rsidRPr="00F15C88">
        <w:rPr>
          <w:rFonts w:ascii="Arial" w:hAnsi="Arial" w:cs="Arial"/>
          <w:iCs/>
          <w:sz w:val="22"/>
          <w:szCs w:val="22"/>
        </w:rPr>
        <w:t>prodávající</w:t>
      </w:r>
      <w:r w:rsidR="008F2677" w:rsidRPr="00F15C88">
        <w:rPr>
          <w:rFonts w:ascii="Arial" w:hAnsi="Arial" w:cs="Arial"/>
          <w:iCs/>
          <w:sz w:val="22"/>
          <w:szCs w:val="22"/>
        </w:rPr>
        <w:t xml:space="preserve"> povinnost poskytnout:</w:t>
      </w:r>
    </w:p>
    <w:p w14:paraId="31B9589B" w14:textId="0555C489" w:rsidR="008F2677" w:rsidRPr="00F15C88" w:rsidRDefault="00BE6367" w:rsidP="007C3DF2">
      <w:pPr>
        <w:pStyle w:val="Odstavecseseznamem"/>
        <w:suppressAutoHyphens/>
        <w:autoSpaceDE/>
        <w:autoSpaceDN/>
        <w:ind w:left="851" w:hanging="426"/>
        <w:jc w:val="both"/>
        <w:rPr>
          <w:rFonts w:ascii="Arial" w:hAnsi="Arial" w:cs="Arial"/>
          <w:iCs/>
          <w:sz w:val="22"/>
          <w:szCs w:val="22"/>
        </w:rPr>
      </w:pPr>
      <w:r w:rsidRPr="00F15C88">
        <w:rPr>
          <w:rFonts w:ascii="Arial" w:hAnsi="Arial" w:cs="Arial"/>
          <w:iCs/>
          <w:sz w:val="22"/>
          <w:szCs w:val="22"/>
        </w:rPr>
        <w:t>-</w:t>
      </w:r>
      <w:r w:rsidRPr="00F15C88">
        <w:rPr>
          <w:rFonts w:ascii="Arial" w:hAnsi="Arial" w:cs="Arial"/>
          <w:iCs/>
          <w:sz w:val="22"/>
          <w:szCs w:val="22"/>
        </w:rPr>
        <w:tab/>
      </w:r>
      <w:r w:rsidR="008F2677" w:rsidRPr="00F15C88">
        <w:rPr>
          <w:rFonts w:ascii="Arial" w:hAnsi="Arial" w:cs="Arial"/>
          <w:iCs/>
          <w:sz w:val="22"/>
          <w:szCs w:val="22"/>
        </w:rPr>
        <w:t xml:space="preserve">bezplatné odstranění vady bez zbytečného odkladu do 3 pracovních dnů po obdržení reklamace od </w:t>
      </w:r>
      <w:r w:rsidR="00D17A1A" w:rsidRPr="00F15C88">
        <w:rPr>
          <w:rFonts w:ascii="Arial" w:hAnsi="Arial" w:cs="Arial"/>
          <w:iCs/>
          <w:sz w:val="22"/>
          <w:szCs w:val="22"/>
        </w:rPr>
        <w:t>kupujícího</w:t>
      </w:r>
      <w:r w:rsidR="008F2677" w:rsidRPr="00F15C88">
        <w:rPr>
          <w:rFonts w:ascii="Arial" w:hAnsi="Arial" w:cs="Arial"/>
          <w:iCs/>
          <w:sz w:val="22"/>
          <w:szCs w:val="22"/>
        </w:rPr>
        <w:t xml:space="preserve"> (</w:t>
      </w:r>
      <w:r w:rsidR="00373CA2" w:rsidRPr="00F15C88">
        <w:rPr>
          <w:rFonts w:ascii="Arial" w:hAnsi="Arial" w:cs="Arial"/>
          <w:iCs/>
          <w:sz w:val="22"/>
          <w:szCs w:val="22"/>
        </w:rPr>
        <w:t xml:space="preserve">nejčastěji </w:t>
      </w:r>
      <w:r w:rsidR="008F2677" w:rsidRPr="00F15C88">
        <w:rPr>
          <w:rFonts w:ascii="Arial" w:hAnsi="Arial" w:cs="Arial"/>
          <w:iCs/>
          <w:sz w:val="22"/>
          <w:szCs w:val="22"/>
        </w:rPr>
        <w:t>e-mailem, telefonicky)</w:t>
      </w:r>
      <w:r w:rsidR="00BC0E72" w:rsidRPr="00F15C88">
        <w:rPr>
          <w:rFonts w:ascii="Arial" w:hAnsi="Arial" w:cs="Arial"/>
          <w:iCs/>
          <w:sz w:val="22"/>
          <w:szCs w:val="22"/>
        </w:rPr>
        <w:t xml:space="preserve">, </w:t>
      </w:r>
      <w:r w:rsidR="002A4987" w:rsidRPr="00F15C88">
        <w:rPr>
          <w:rFonts w:ascii="Arial" w:hAnsi="Arial" w:cs="Arial"/>
          <w:iCs/>
          <w:sz w:val="22"/>
          <w:szCs w:val="22"/>
        </w:rPr>
        <w:t>n</w:t>
      </w:r>
      <w:r w:rsidR="008F2677" w:rsidRPr="00F15C88">
        <w:rPr>
          <w:rFonts w:ascii="Arial" w:hAnsi="Arial" w:cs="Arial"/>
          <w:iCs/>
          <w:sz w:val="22"/>
          <w:szCs w:val="22"/>
        </w:rPr>
        <w:t>ebo</w:t>
      </w:r>
    </w:p>
    <w:p w14:paraId="2E88FD50" w14:textId="77777777" w:rsidR="008F2677" w:rsidRPr="00F15C88" w:rsidRDefault="00BC0E72" w:rsidP="007C3DF2">
      <w:pPr>
        <w:pStyle w:val="Odstavecseseznamem"/>
        <w:suppressAutoHyphens/>
        <w:autoSpaceDE/>
        <w:autoSpaceDN/>
        <w:ind w:left="851" w:hanging="426"/>
        <w:jc w:val="both"/>
        <w:rPr>
          <w:rFonts w:ascii="Arial" w:hAnsi="Arial" w:cs="Arial"/>
          <w:iCs/>
          <w:sz w:val="22"/>
          <w:szCs w:val="22"/>
        </w:rPr>
      </w:pPr>
      <w:r w:rsidRPr="00F15C88">
        <w:rPr>
          <w:rFonts w:ascii="Arial" w:hAnsi="Arial" w:cs="Arial"/>
          <w:iCs/>
          <w:sz w:val="22"/>
          <w:szCs w:val="22"/>
        </w:rPr>
        <w:t>-</w:t>
      </w:r>
      <w:r w:rsidRPr="00F15C88">
        <w:rPr>
          <w:rFonts w:ascii="Arial" w:hAnsi="Arial" w:cs="Arial"/>
          <w:iCs/>
          <w:sz w:val="22"/>
          <w:szCs w:val="22"/>
        </w:rPr>
        <w:tab/>
      </w:r>
      <w:r w:rsidR="008F2677" w:rsidRPr="00F15C88">
        <w:rPr>
          <w:rFonts w:ascii="Arial" w:hAnsi="Arial" w:cs="Arial"/>
          <w:iCs/>
          <w:sz w:val="22"/>
          <w:szCs w:val="22"/>
        </w:rPr>
        <w:t>slevu z konečné ceny reklamovaného plnění ve výši dle společné dohody smluvních stran.</w:t>
      </w:r>
    </w:p>
    <w:p w14:paraId="586AB915" w14:textId="77777777" w:rsidR="00613C03" w:rsidRPr="00F15C88" w:rsidRDefault="00613C03" w:rsidP="007C3DF2">
      <w:pPr>
        <w:pStyle w:val="Odstavecseseznamem"/>
        <w:suppressAutoHyphens/>
        <w:autoSpaceDE/>
        <w:autoSpaceDN/>
        <w:ind w:left="851" w:hanging="426"/>
        <w:jc w:val="both"/>
        <w:rPr>
          <w:rFonts w:ascii="Arial" w:hAnsi="Arial" w:cs="Arial"/>
          <w:iCs/>
          <w:sz w:val="22"/>
          <w:szCs w:val="22"/>
        </w:rPr>
      </w:pPr>
    </w:p>
    <w:p w14:paraId="114B3E5D" w14:textId="6EE796A5" w:rsidR="008F2677" w:rsidRPr="00F15C88" w:rsidRDefault="0031575B" w:rsidP="00F15C88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11. </w:t>
      </w:r>
      <w:r w:rsidR="008F2677" w:rsidRPr="00F15C88">
        <w:rPr>
          <w:rFonts w:ascii="Arial" w:hAnsi="Arial" w:cs="Arial"/>
          <w:sz w:val="22"/>
          <w:szCs w:val="22"/>
        </w:rPr>
        <w:t xml:space="preserve">Vznikne-li porušením povinností ze strany </w:t>
      </w:r>
      <w:r w:rsidR="00D17A1A" w:rsidRPr="00F15C88">
        <w:rPr>
          <w:rFonts w:ascii="Arial" w:hAnsi="Arial" w:cs="Arial"/>
          <w:sz w:val="22"/>
          <w:szCs w:val="22"/>
        </w:rPr>
        <w:t>prodávajícího</w:t>
      </w:r>
      <w:r w:rsidR="008F2677" w:rsidRPr="00F15C88">
        <w:rPr>
          <w:rFonts w:ascii="Arial" w:hAnsi="Arial" w:cs="Arial"/>
          <w:sz w:val="22"/>
          <w:szCs w:val="22"/>
        </w:rPr>
        <w:t xml:space="preserve"> </w:t>
      </w:r>
      <w:r w:rsidR="00D17A1A" w:rsidRPr="00F15C88">
        <w:rPr>
          <w:rFonts w:ascii="Arial" w:hAnsi="Arial" w:cs="Arial"/>
          <w:sz w:val="22"/>
          <w:szCs w:val="22"/>
        </w:rPr>
        <w:t>kupujícímu</w:t>
      </w:r>
      <w:r w:rsidR="008F2677" w:rsidRPr="00F15C88">
        <w:rPr>
          <w:rFonts w:ascii="Arial" w:hAnsi="Arial" w:cs="Arial"/>
          <w:sz w:val="22"/>
          <w:szCs w:val="22"/>
        </w:rPr>
        <w:t xml:space="preserve"> škoda, postupuje se podle příslušných ustanovení občanského zákoníku. </w:t>
      </w:r>
    </w:p>
    <w:p w14:paraId="0EA42033" w14:textId="77777777" w:rsidR="00613C03" w:rsidRPr="00F15C88" w:rsidRDefault="00613C03" w:rsidP="00F15C88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973F0A9" w14:textId="7022D03D" w:rsidR="00762472" w:rsidRPr="00F15C88" w:rsidRDefault="0031575B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12. </w:t>
      </w:r>
      <w:r w:rsidR="00D17A1A" w:rsidRPr="00F15C88">
        <w:rPr>
          <w:rFonts w:ascii="Arial" w:hAnsi="Arial" w:cs="Arial"/>
          <w:sz w:val="22"/>
          <w:szCs w:val="22"/>
        </w:rPr>
        <w:t>Kupující</w:t>
      </w:r>
      <w:r w:rsidR="00762472" w:rsidRPr="00F15C88">
        <w:rPr>
          <w:rFonts w:ascii="Arial" w:hAnsi="Arial" w:cs="Arial"/>
          <w:sz w:val="22"/>
          <w:szCs w:val="22"/>
        </w:rPr>
        <w:t xml:space="preserve"> je povinen </w:t>
      </w:r>
      <w:r w:rsidR="00D17A1A" w:rsidRPr="00F15C88">
        <w:rPr>
          <w:rFonts w:ascii="Arial" w:hAnsi="Arial" w:cs="Arial"/>
          <w:sz w:val="22"/>
          <w:szCs w:val="22"/>
        </w:rPr>
        <w:t xml:space="preserve">prodávajícího </w:t>
      </w:r>
      <w:r w:rsidR="00762472" w:rsidRPr="00F15C88">
        <w:rPr>
          <w:rFonts w:ascii="Arial" w:hAnsi="Arial" w:cs="Arial"/>
          <w:sz w:val="22"/>
          <w:szCs w:val="22"/>
        </w:rPr>
        <w:t>informovat o všech změnách, které se vztahují k předmětu plnění a mohou ovlivnit nebo změnit požadavky na konkrétní dodávky.</w:t>
      </w:r>
    </w:p>
    <w:p w14:paraId="7FE45CB5" w14:textId="77777777" w:rsidR="00613C03" w:rsidRPr="00F15C88" w:rsidRDefault="00613C0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10CE27D4" w14:textId="482715D1" w:rsidR="00AD1233" w:rsidRPr="00F15C88" w:rsidRDefault="0031575B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13. </w:t>
      </w:r>
      <w:r w:rsidR="00F15C88" w:rsidRPr="00F15C88">
        <w:rPr>
          <w:rFonts w:ascii="Arial" w:hAnsi="Arial" w:cs="Arial"/>
          <w:sz w:val="22"/>
          <w:szCs w:val="22"/>
        </w:rPr>
        <w:tab/>
      </w:r>
      <w:r w:rsidR="00AD1233" w:rsidRPr="00F15C88">
        <w:rPr>
          <w:rFonts w:ascii="Arial" w:hAnsi="Arial" w:cs="Arial"/>
          <w:sz w:val="22"/>
          <w:szCs w:val="22"/>
        </w:rPr>
        <w:t xml:space="preserve">V případě nemožnosti plnění ze strany prodávajícího je tento povinen neprodleně písemně uvědomit kupujícího o přerušení dodávek. Kupující je oprávněn po dobu přerušení dodávek nakupovat předmět plnění od jiného dodavatele za ceny obvyklé. Rozdíl v nákupních cenách, jež vznikne mezi cenami sjednanými touto smlouvou a cenami alternativního dodavatele, uhradí prodávající kupujícímu do 14 dnů po obnovení dodávek </w:t>
      </w:r>
      <w:r w:rsidR="008E6A6B" w:rsidRPr="00F15C88">
        <w:rPr>
          <w:rFonts w:ascii="Arial" w:hAnsi="Arial" w:cs="Arial"/>
          <w:sz w:val="22"/>
          <w:szCs w:val="22"/>
        </w:rPr>
        <w:t>anebo po ukončení této smlouvy</w:t>
      </w:r>
      <w:r w:rsidR="00BE6367" w:rsidRPr="00F15C88">
        <w:rPr>
          <w:rFonts w:ascii="Arial" w:hAnsi="Arial" w:cs="Arial"/>
          <w:sz w:val="22"/>
          <w:szCs w:val="22"/>
        </w:rPr>
        <w:t>, a to včetně úhrady za náhradní plnění, ke kterému se prodávající zavázal</w:t>
      </w:r>
      <w:r w:rsidR="00AD1233" w:rsidRPr="00F15C88">
        <w:rPr>
          <w:rFonts w:ascii="Arial" w:hAnsi="Arial" w:cs="Arial"/>
          <w:sz w:val="22"/>
          <w:szCs w:val="22"/>
        </w:rPr>
        <w:t>.</w:t>
      </w:r>
    </w:p>
    <w:p w14:paraId="4FDA9C4C" w14:textId="77777777" w:rsidR="00613C03" w:rsidRPr="00F15C88" w:rsidRDefault="00613C03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0AAF6DD" w14:textId="41195077" w:rsidR="00834B38" w:rsidRPr="00F15C88" w:rsidRDefault="0031575B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14. </w:t>
      </w:r>
      <w:r w:rsidR="00834B38" w:rsidRPr="00F15C88">
        <w:rPr>
          <w:rFonts w:ascii="Arial" w:hAnsi="Arial" w:cs="Arial"/>
          <w:sz w:val="22"/>
          <w:szCs w:val="22"/>
        </w:rPr>
        <w:t>V případě, že prodávající provozuje pro své zákazníky webové stránky obsahující informace o spotřebě zboží</w:t>
      </w:r>
      <w:r w:rsidR="00BC0E72" w:rsidRPr="00F15C88">
        <w:rPr>
          <w:rFonts w:ascii="Arial" w:hAnsi="Arial" w:cs="Arial"/>
          <w:sz w:val="22"/>
          <w:szCs w:val="22"/>
        </w:rPr>
        <w:t xml:space="preserve"> </w:t>
      </w:r>
      <w:r w:rsidR="00834B38" w:rsidRPr="00F15C88">
        <w:rPr>
          <w:rFonts w:ascii="Arial" w:hAnsi="Arial" w:cs="Arial"/>
          <w:sz w:val="22"/>
          <w:szCs w:val="22"/>
        </w:rPr>
        <w:t>apod., poskytne v ceně dle čl. I</w:t>
      </w:r>
      <w:r w:rsidR="00A33C25" w:rsidRPr="00F15C88">
        <w:rPr>
          <w:rFonts w:ascii="Arial" w:hAnsi="Arial" w:cs="Arial"/>
          <w:sz w:val="22"/>
          <w:szCs w:val="22"/>
        </w:rPr>
        <w:t>I</w:t>
      </w:r>
      <w:r w:rsidR="00834B38" w:rsidRPr="00F15C8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34B38" w:rsidRPr="00F15C88">
        <w:rPr>
          <w:rFonts w:ascii="Arial" w:hAnsi="Arial" w:cs="Arial"/>
          <w:sz w:val="22"/>
          <w:szCs w:val="22"/>
        </w:rPr>
        <w:t>této</w:t>
      </w:r>
      <w:proofErr w:type="gramEnd"/>
      <w:r w:rsidR="00834B38" w:rsidRPr="00F15C88">
        <w:rPr>
          <w:rFonts w:ascii="Arial" w:hAnsi="Arial" w:cs="Arial"/>
          <w:sz w:val="22"/>
          <w:szCs w:val="22"/>
        </w:rPr>
        <w:t xml:space="preserve"> smlouvy na tyto stránky kupujícímu přístup. Prodávající je povinen zajistit, aby informace na webových stránkách byly shodné s informacemi uvedenými na fakturách.</w:t>
      </w:r>
    </w:p>
    <w:p w14:paraId="09CD3B4E" w14:textId="77777777" w:rsidR="00613C03" w:rsidRPr="00F15C88" w:rsidRDefault="00613C03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4C0AB724" w14:textId="0330C5D1" w:rsidR="003E01C9" w:rsidRPr="00F15C88" w:rsidRDefault="003E01C9" w:rsidP="007C3DF2">
      <w:pPr>
        <w:suppressAutoHyphens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15.</w:t>
      </w:r>
      <w:r w:rsidRPr="00F15C88">
        <w:rPr>
          <w:rFonts w:ascii="Arial" w:hAnsi="Arial" w:cs="Arial"/>
          <w:sz w:val="22"/>
          <w:szCs w:val="22"/>
        </w:rPr>
        <w:tab/>
        <w:t>Pokud kupující v rozporu se svými povinnostmi vyplývajícími z této smlouvy nepřevezme řádně nabídnuté plnění nebo neposkytne potřebnou součinnost k tomu, aby prodávající mohl plnění řádně dodat, dostává se do prodlení. Opakované neposkytnutí součinnosti, zejména prodlení kupujícího přesahující 30 kalendářních dnů, je důvodem k odstoupení od smlouvy.</w:t>
      </w:r>
    </w:p>
    <w:p w14:paraId="589830F1" w14:textId="77777777" w:rsidR="00FD0B48" w:rsidRDefault="00FD0B48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</w:p>
    <w:p w14:paraId="7A86041E" w14:textId="77777777" w:rsidR="00FD0B48" w:rsidRDefault="00FD0B48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</w:p>
    <w:p w14:paraId="4DB150B9" w14:textId="619A60F2" w:rsidR="00AD1233" w:rsidRPr="00F15C88" w:rsidRDefault="00F10C33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VI.</w:t>
      </w:r>
    </w:p>
    <w:p w14:paraId="2672A020" w14:textId="77777777" w:rsidR="00AD1233" w:rsidRPr="00F15C88" w:rsidRDefault="00736790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V</w:t>
      </w:r>
      <w:r w:rsidR="00AD1233" w:rsidRPr="00F15C88">
        <w:rPr>
          <w:rFonts w:ascii="Arial" w:hAnsi="Arial" w:cs="Arial"/>
          <w:b/>
          <w:sz w:val="22"/>
          <w:szCs w:val="22"/>
        </w:rPr>
        <w:t>lastnictví</w:t>
      </w:r>
      <w:r w:rsidRPr="00F15C88">
        <w:rPr>
          <w:rFonts w:ascii="Arial" w:hAnsi="Arial" w:cs="Arial"/>
          <w:b/>
          <w:sz w:val="22"/>
          <w:szCs w:val="22"/>
        </w:rPr>
        <w:t xml:space="preserve"> </w:t>
      </w:r>
    </w:p>
    <w:p w14:paraId="1675BA14" w14:textId="08997B7B" w:rsidR="00AD1233" w:rsidRPr="00F15C88" w:rsidRDefault="00AD1233" w:rsidP="00BC0E72">
      <w:p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Vlastnická práva k dodanému zboží </w:t>
      </w:r>
      <w:r w:rsidR="00834B38" w:rsidRPr="00F15C88">
        <w:rPr>
          <w:rFonts w:ascii="Arial" w:hAnsi="Arial" w:cs="Arial"/>
          <w:sz w:val="22"/>
          <w:szCs w:val="22"/>
        </w:rPr>
        <w:t xml:space="preserve">se převádí </w:t>
      </w:r>
      <w:r w:rsidRPr="00F15C88">
        <w:rPr>
          <w:rFonts w:ascii="Arial" w:hAnsi="Arial" w:cs="Arial"/>
          <w:sz w:val="22"/>
          <w:szCs w:val="22"/>
        </w:rPr>
        <w:t xml:space="preserve">na kupujícího okamžikem </w:t>
      </w:r>
      <w:r w:rsidR="00C866C8" w:rsidRPr="00F15C88">
        <w:rPr>
          <w:rFonts w:ascii="Arial" w:hAnsi="Arial" w:cs="Arial"/>
          <w:sz w:val="22"/>
          <w:szCs w:val="22"/>
        </w:rPr>
        <w:t>podpisu předávacího protokolu</w:t>
      </w:r>
      <w:r w:rsidR="009D250B" w:rsidRPr="00F15C88">
        <w:rPr>
          <w:rFonts w:ascii="Arial" w:hAnsi="Arial" w:cs="Arial"/>
          <w:sz w:val="22"/>
          <w:szCs w:val="22"/>
        </w:rPr>
        <w:t xml:space="preserve"> (dodacího listu) oběma smluvními stranami</w:t>
      </w:r>
      <w:r w:rsidRPr="00F15C88">
        <w:rPr>
          <w:rFonts w:ascii="Arial" w:hAnsi="Arial" w:cs="Arial"/>
          <w:sz w:val="22"/>
          <w:szCs w:val="22"/>
        </w:rPr>
        <w:t>.</w:t>
      </w:r>
    </w:p>
    <w:p w14:paraId="180F92EE" w14:textId="77777777" w:rsidR="00613C03" w:rsidRPr="00F15C88" w:rsidRDefault="00613C03" w:rsidP="00F10C33">
      <w:pPr>
        <w:jc w:val="both"/>
        <w:rPr>
          <w:rFonts w:ascii="Arial" w:hAnsi="Arial" w:cs="Arial"/>
          <w:sz w:val="22"/>
          <w:szCs w:val="22"/>
        </w:rPr>
      </w:pPr>
    </w:p>
    <w:p w14:paraId="2884701B" w14:textId="77777777" w:rsidR="00AD1233" w:rsidRPr="00F15C88" w:rsidRDefault="00F10C33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VII.</w:t>
      </w:r>
    </w:p>
    <w:p w14:paraId="7BCD85C2" w14:textId="77777777" w:rsidR="00AD1233" w:rsidRPr="00F15C88" w:rsidRDefault="00AD1233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lastRenderedPageBreak/>
        <w:t>Sankce</w:t>
      </w:r>
    </w:p>
    <w:p w14:paraId="16916E65" w14:textId="466166EE" w:rsidR="00DA6DD4" w:rsidRPr="00F15C88" w:rsidRDefault="006C3C80" w:rsidP="007C3DF2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Pokud prodávající písemně výzvu nepotvrdí do </w:t>
      </w:r>
      <w:r w:rsidR="007308A0" w:rsidRPr="00F15C88">
        <w:rPr>
          <w:rFonts w:ascii="Arial" w:hAnsi="Arial" w:cs="Arial"/>
          <w:sz w:val="22"/>
          <w:szCs w:val="22"/>
        </w:rPr>
        <w:t>3 pracovních dnů</w:t>
      </w:r>
      <w:r w:rsidRPr="00F15C88">
        <w:rPr>
          <w:rFonts w:ascii="Arial" w:hAnsi="Arial" w:cs="Arial"/>
          <w:sz w:val="22"/>
          <w:szCs w:val="22"/>
        </w:rPr>
        <w:t xml:space="preserve"> od odeslání na adresu </w:t>
      </w:r>
      <w:r w:rsidR="00E7204A" w:rsidRPr="00F15C88">
        <w:rPr>
          <w:rFonts w:ascii="Arial" w:hAnsi="Arial" w:cs="Arial"/>
          <w:sz w:val="22"/>
          <w:szCs w:val="22"/>
        </w:rPr>
        <w:t>uvedenou v příslušné výzvě</w:t>
      </w:r>
      <w:r w:rsidRPr="00F15C88">
        <w:rPr>
          <w:rFonts w:ascii="Arial" w:hAnsi="Arial" w:cs="Arial"/>
          <w:sz w:val="22"/>
          <w:szCs w:val="22"/>
        </w:rPr>
        <w:t>, vzniká kupuj</w:t>
      </w:r>
      <w:r w:rsidR="00DE0B11" w:rsidRPr="00F15C88">
        <w:rPr>
          <w:rFonts w:ascii="Arial" w:hAnsi="Arial" w:cs="Arial"/>
          <w:sz w:val="22"/>
          <w:szCs w:val="22"/>
        </w:rPr>
        <w:t>ícímu právo zajistit si dodávku</w:t>
      </w:r>
      <w:r w:rsidR="007308A0" w:rsidRPr="00F15C88">
        <w:rPr>
          <w:rFonts w:ascii="Arial" w:hAnsi="Arial" w:cs="Arial"/>
          <w:sz w:val="22"/>
          <w:szCs w:val="22"/>
        </w:rPr>
        <w:t xml:space="preserve"> zboží</w:t>
      </w:r>
      <w:r w:rsidRPr="00F15C88">
        <w:rPr>
          <w:rFonts w:ascii="Arial" w:hAnsi="Arial" w:cs="Arial"/>
          <w:sz w:val="22"/>
          <w:szCs w:val="22"/>
        </w:rPr>
        <w:t xml:space="preserve"> u jiné</w:t>
      </w:r>
      <w:r w:rsidR="00AA3B7E" w:rsidRPr="00F15C88">
        <w:rPr>
          <w:rFonts w:ascii="Arial" w:hAnsi="Arial" w:cs="Arial"/>
          <w:sz w:val="22"/>
          <w:szCs w:val="22"/>
        </w:rPr>
        <w:t>ho dodavatele</w:t>
      </w:r>
      <w:r w:rsidRPr="00F15C88">
        <w:rPr>
          <w:rFonts w:ascii="Arial" w:hAnsi="Arial" w:cs="Arial"/>
          <w:sz w:val="22"/>
          <w:szCs w:val="22"/>
        </w:rPr>
        <w:t xml:space="preserve"> s tím, že prodávající uhradí rozdíl mezi cenou uvedenou v</w:t>
      </w:r>
      <w:r w:rsidR="002A4987" w:rsidRPr="00F15C88">
        <w:rPr>
          <w:rFonts w:ascii="Arial" w:hAnsi="Arial" w:cs="Arial"/>
          <w:sz w:val="22"/>
          <w:szCs w:val="22"/>
        </w:rPr>
        <w:t> této smlouvě</w:t>
      </w:r>
      <w:r w:rsidR="00D85952" w:rsidRPr="00F15C88">
        <w:rPr>
          <w:rFonts w:ascii="Arial" w:hAnsi="Arial" w:cs="Arial"/>
          <w:sz w:val="22"/>
          <w:szCs w:val="22"/>
        </w:rPr>
        <w:t xml:space="preserve"> </w:t>
      </w:r>
      <w:r w:rsidRPr="00F15C88">
        <w:rPr>
          <w:rFonts w:ascii="Arial" w:hAnsi="Arial" w:cs="Arial"/>
          <w:sz w:val="22"/>
          <w:szCs w:val="22"/>
        </w:rPr>
        <w:t>a </w:t>
      </w:r>
      <w:r w:rsidR="002A4987" w:rsidRPr="00F15C88">
        <w:rPr>
          <w:rFonts w:ascii="Arial" w:hAnsi="Arial" w:cs="Arial"/>
          <w:sz w:val="22"/>
          <w:szCs w:val="22"/>
        </w:rPr>
        <w:t xml:space="preserve">vyšší </w:t>
      </w:r>
      <w:r w:rsidRPr="00F15C88">
        <w:rPr>
          <w:rFonts w:ascii="Arial" w:hAnsi="Arial" w:cs="Arial"/>
          <w:sz w:val="22"/>
          <w:szCs w:val="22"/>
        </w:rPr>
        <w:t>cenou uhrazenou kupujícím jinému dodavateli</w:t>
      </w:r>
      <w:r w:rsidR="0025624D" w:rsidRPr="00F15C88">
        <w:rPr>
          <w:rFonts w:ascii="Arial" w:hAnsi="Arial" w:cs="Arial"/>
          <w:sz w:val="22"/>
          <w:szCs w:val="22"/>
        </w:rPr>
        <w:t>, a to včetně úhrady za náhradní plnění, ke kterému se prodávající zavázal</w:t>
      </w:r>
      <w:r w:rsidRPr="00F15C88">
        <w:rPr>
          <w:rFonts w:ascii="Arial" w:hAnsi="Arial" w:cs="Arial"/>
          <w:sz w:val="22"/>
          <w:szCs w:val="22"/>
        </w:rPr>
        <w:t>.</w:t>
      </w:r>
    </w:p>
    <w:p w14:paraId="744137F8" w14:textId="77777777" w:rsidR="000F7077" w:rsidRPr="00F15C88" w:rsidRDefault="000F7077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6444E98A" w14:textId="21B683EA" w:rsidR="006C3C80" w:rsidRPr="00F15C88" w:rsidRDefault="006C3C80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Dodání </w:t>
      </w:r>
      <w:r w:rsidR="007308A0" w:rsidRPr="00F15C88">
        <w:rPr>
          <w:rFonts w:ascii="Arial" w:hAnsi="Arial" w:cs="Arial"/>
          <w:sz w:val="22"/>
          <w:szCs w:val="22"/>
        </w:rPr>
        <w:t>zboží</w:t>
      </w:r>
      <w:r w:rsidRPr="00F15C88">
        <w:rPr>
          <w:rFonts w:ascii="Arial" w:hAnsi="Arial" w:cs="Arial"/>
          <w:sz w:val="22"/>
          <w:szCs w:val="22"/>
        </w:rPr>
        <w:t xml:space="preserve"> bez předchozího písemného potvrzení výzvy, zakládá právo kupujícího na slevu z ceny ve výši 10% z celkové ceny za dodávku dle této výzvy (kupní cen</w:t>
      </w:r>
      <w:r w:rsidR="00AA3B7E" w:rsidRPr="00F15C88">
        <w:rPr>
          <w:rFonts w:ascii="Arial" w:hAnsi="Arial" w:cs="Arial"/>
          <w:sz w:val="22"/>
          <w:szCs w:val="22"/>
        </w:rPr>
        <w:t>y</w:t>
      </w:r>
      <w:r w:rsidRPr="00F15C88">
        <w:rPr>
          <w:rFonts w:ascii="Arial" w:hAnsi="Arial" w:cs="Arial"/>
          <w:sz w:val="22"/>
          <w:szCs w:val="22"/>
        </w:rPr>
        <w:t>).</w:t>
      </w:r>
    </w:p>
    <w:p w14:paraId="42C02C99" w14:textId="77777777" w:rsidR="00DA6DD4" w:rsidRPr="00F15C88" w:rsidRDefault="00DA6DD4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617BBEC6" w14:textId="5084A28B" w:rsidR="00AD1233" w:rsidRPr="00F15C88" w:rsidRDefault="00AD1233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 případě, že prodávající nedodrží dobu plnění, sjednanou v této smlouvě, </w:t>
      </w:r>
      <w:r w:rsidR="0047414D" w:rsidRPr="00F15C88">
        <w:rPr>
          <w:rFonts w:ascii="Arial" w:hAnsi="Arial" w:cs="Arial"/>
          <w:sz w:val="22"/>
          <w:szCs w:val="22"/>
        </w:rPr>
        <w:t xml:space="preserve">vzniká kupujícímu právo zajistit si dodávku </w:t>
      </w:r>
      <w:r w:rsidR="00A33C25" w:rsidRPr="00F15C88">
        <w:rPr>
          <w:rFonts w:ascii="Arial" w:hAnsi="Arial" w:cs="Arial"/>
          <w:sz w:val="22"/>
          <w:szCs w:val="22"/>
        </w:rPr>
        <w:t xml:space="preserve">zboží </w:t>
      </w:r>
      <w:r w:rsidR="0047414D" w:rsidRPr="00F15C88">
        <w:rPr>
          <w:rFonts w:ascii="Arial" w:hAnsi="Arial" w:cs="Arial"/>
          <w:sz w:val="22"/>
          <w:szCs w:val="22"/>
        </w:rPr>
        <w:t>u jiné</w:t>
      </w:r>
      <w:r w:rsidR="00AA3B7E" w:rsidRPr="00F15C88">
        <w:rPr>
          <w:rFonts w:ascii="Arial" w:hAnsi="Arial" w:cs="Arial"/>
          <w:sz w:val="22"/>
          <w:szCs w:val="22"/>
        </w:rPr>
        <w:t>ho dodavatele</w:t>
      </w:r>
      <w:r w:rsidR="00B5349D" w:rsidRPr="00F15C88">
        <w:rPr>
          <w:rFonts w:ascii="Arial" w:hAnsi="Arial" w:cs="Arial"/>
          <w:sz w:val="22"/>
          <w:szCs w:val="22"/>
        </w:rPr>
        <w:t xml:space="preserve"> </w:t>
      </w:r>
      <w:r w:rsidR="0047414D" w:rsidRPr="00F15C88">
        <w:rPr>
          <w:rFonts w:ascii="Arial" w:hAnsi="Arial" w:cs="Arial"/>
          <w:sz w:val="22"/>
          <w:szCs w:val="22"/>
        </w:rPr>
        <w:t>s tím, že prodávající uhradí rozdíl mezi cenou uvedenou v této smlouvě a </w:t>
      </w:r>
      <w:r w:rsidR="00066F21" w:rsidRPr="00F15C88">
        <w:rPr>
          <w:rFonts w:ascii="Arial" w:hAnsi="Arial" w:cs="Arial"/>
          <w:sz w:val="22"/>
          <w:szCs w:val="22"/>
        </w:rPr>
        <w:t xml:space="preserve">vyšší </w:t>
      </w:r>
      <w:r w:rsidR="0047414D" w:rsidRPr="00F15C88">
        <w:rPr>
          <w:rFonts w:ascii="Arial" w:hAnsi="Arial" w:cs="Arial"/>
          <w:sz w:val="22"/>
          <w:szCs w:val="22"/>
        </w:rPr>
        <w:t>cenou uhrazenou kupujícím jinému dodavateli</w:t>
      </w:r>
      <w:r w:rsidR="009D250B" w:rsidRPr="00F15C88">
        <w:rPr>
          <w:rFonts w:ascii="Arial" w:hAnsi="Arial" w:cs="Arial"/>
          <w:sz w:val="22"/>
          <w:szCs w:val="22"/>
        </w:rPr>
        <w:t xml:space="preserve"> za dobu nedodržení plnění</w:t>
      </w:r>
      <w:r w:rsidR="00BE6367" w:rsidRPr="00F15C88">
        <w:rPr>
          <w:rFonts w:ascii="Arial" w:hAnsi="Arial" w:cs="Arial"/>
          <w:sz w:val="22"/>
          <w:szCs w:val="22"/>
        </w:rPr>
        <w:t>, a to včetně úhrady za náhradní plnění, ke kterému se prodávající zavázal</w:t>
      </w:r>
      <w:r w:rsidRPr="00F15C88">
        <w:rPr>
          <w:rFonts w:ascii="Arial" w:hAnsi="Arial" w:cs="Arial"/>
          <w:sz w:val="22"/>
          <w:szCs w:val="22"/>
        </w:rPr>
        <w:t>.</w:t>
      </w:r>
    </w:p>
    <w:p w14:paraId="63529FEC" w14:textId="77777777" w:rsidR="00DA6DD4" w:rsidRPr="00F15C88" w:rsidRDefault="00DA6DD4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43CD0023" w14:textId="77777777" w:rsidR="00A33C25" w:rsidRPr="00F15C88" w:rsidRDefault="00AD1233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 případě prodlení kupujícího s placením faktury za dodané zboží </w:t>
      </w:r>
      <w:r w:rsidR="00D85952" w:rsidRPr="00F15C88">
        <w:rPr>
          <w:rFonts w:ascii="Arial" w:hAnsi="Arial" w:cs="Arial"/>
          <w:sz w:val="22"/>
          <w:szCs w:val="22"/>
        </w:rPr>
        <w:t xml:space="preserve">je prodávající oprávněn účtovat kupujícímu </w:t>
      </w:r>
      <w:r w:rsidRPr="00F15C88">
        <w:rPr>
          <w:rFonts w:ascii="Arial" w:hAnsi="Arial" w:cs="Arial"/>
          <w:sz w:val="22"/>
          <w:szCs w:val="22"/>
        </w:rPr>
        <w:t>úrok z prodlení ve výši 0,01</w:t>
      </w:r>
      <w:r w:rsidR="0047414D" w:rsidRPr="00F15C88">
        <w:rPr>
          <w:rFonts w:ascii="Arial" w:hAnsi="Arial" w:cs="Arial"/>
          <w:sz w:val="22"/>
          <w:szCs w:val="22"/>
        </w:rPr>
        <w:t>5</w:t>
      </w:r>
      <w:r w:rsidRPr="00F15C88">
        <w:rPr>
          <w:rFonts w:ascii="Arial" w:hAnsi="Arial" w:cs="Arial"/>
          <w:sz w:val="22"/>
          <w:szCs w:val="22"/>
        </w:rPr>
        <w:t>% z nezaplacené částky za každý den prodlení.</w:t>
      </w:r>
    </w:p>
    <w:p w14:paraId="2A8B2525" w14:textId="77777777" w:rsidR="00DA6DD4" w:rsidRPr="00F15C88" w:rsidRDefault="00DA6DD4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371CBB88" w14:textId="4AC01396" w:rsidR="00513D7E" w:rsidRPr="00F15C88" w:rsidRDefault="00513D7E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 případě, že prodávající nedodá objednávku objednanou v režimu náhradního plnění dle čl. IV odst. </w:t>
      </w:r>
      <w:r w:rsidR="005414BE" w:rsidRPr="00F15C88">
        <w:rPr>
          <w:rFonts w:ascii="Arial" w:hAnsi="Arial" w:cs="Arial"/>
          <w:sz w:val="22"/>
          <w:szCs w:val="22"/>
        </w:rPr>
        <w:t>9 této smlouvy</w:t>
      </w:r>
      <w:r w:rsidRPr="00F15C88">
        <w:rPr>
          <w:rFonts w:ascii="Arial" w:hAnsi="Arial" w:cs="Arial"/>
          <w:sz w:val="22"/>
          <w:szCs w:val="22"/>
        </w:rPr>
        <w:t>, je povinen snížit cenu na základě takové</w:t>
      </w:r>
      <w:r w:rsidR="00BB290D" w:rsidRPr="00F15C88">
        <w:rPr>
          <w:rFonts w:ascii="Arial" w:hAnsi="Arial" w:cs="Arial"/>
          <w:sz w:val="22"/>
          <w:szCs w:val="22"/>
        </w:rPr>
        <w:t xml:space="preserve"> objednávky dodávaného zboží o 40</w:t>
      </w:r>
      <w:r w:rsidRPr="00F15C88">
        <w:rPr>
          <w:rFonts w:ascii="Arial" w:hAnsi="Arial" w:cs="Arial"/>
          <w:sz w:val="22"/>
          <w:szCs w:val="22"/>
        </w:rPr>
        <w:t xml:space="preserve">%. Pokud tak neučiní, je kupující oprávněn </w:t>
      </w:r>
      <w:r w:rsidR="00BB290D" w:rsidRPr="00F15C88">
        <w:rPr>
          <w:rFonts w:ascii="Arial" w:hAnsi="Arial" w:cs="Arial"/>
          <w:sz w:val="22"/>
          <w:szCs w:val="22"/>
        </w:rPr>
        <w:t>uhradit cenu</w:t>
      </w:r>
      <w:r w:rsidRPr="00F15C88">
        <w:rPr>
          <w:rFonts w:ascii="Arial" w:hAnsi="Arial" w:cs="Arial"/>
          <w:sz w:val="22"/>
          <w:szCs w:val="22"/>
        </w:rPr>
        <w:t xml:space="preserve"> fakturované objednávky o </w:t>
      </w:r>
      <w:r w:rsidR="00BB290D" w:rsidRPr="00F15C88">
        <w:rPr>
          <w:rFonts w:ascii="Arial" w:hAnsi="Arial" w:cs="Arial"/>
          <w:sz w:val="22"/>
          <w:szCs w:val="22"/>
        </w:rPr>
        <w:t>40</w:t>
      </w:r>
      <w:r w:rsidRPr="00F15C88">
        <w:rPr>
          <w:rFonts w:ascii="Arial" w:hAnsi="Arial" w:cs="Arial"/>
          <w:sz w:val="22"/>
          <w:szCs w:val="22"/>
        </w:rPr>
        <w:t xml:space="preserve">% nižší, než je cena fakturovaná. </w:t>
      </w:r>
      <w:r w:rsidR="00BB290D" w:rsidRPr="00F15C88">
        <w:rPr>
          <w:rFonts w:ascii="Arial" w:hAnsi="Arial" w:cs="Arial"/>
          <w:sz w:val="22"/>
          <w:szCs w:val="22"/>
        </w:rPr>
        <w:t>Tato smluvní pokuta se uplatní d</w:t>
      </w:r>
      <w:r w:rsidRPr="00F15C88">
        <w:rPr>
          <w:rFonts w:ascii="Arial" w:hAnsi="Arial" w:cs="Arial"/>
          <w:sz w:val="22"/>
          <w:szCs w:val="22"/>
        </w:rPr>
        <w:t>o vyčerpání částky 2 </w:t>
      </w:r>
      <w:r w:rsidR="00BB290D" w:rsidRPr="00F15C88">
        <w:rPr>
          <w:rFonts w:ascii="Arial" w:hAnsi="Arial" w:cs="Arial"/>
          <w:sz w:val="22"/>
          <w:szCs w:val="22"/>
        </w:rPr>
        <w:t>000</w:t>
      </w:r>
      <w:r w:rsidRPr="00F15C88">
        <w:rPr>
          <w:rFonts w:ascii="Arial" w:hAnsi="Arial" w:cs="Arial"/>
          <w:sz w:val="22"/>
          <w:szCs w:val="22"/>
        </w:rPr>
        <w:t xml:space="preserve"> 000 Kč včetně DPH náhradního plnění poskytovaného prodávajícím kupujícímu za příslušný kalendářní rok trvání této smlouvy. Po vyčerpání částky dle předchozí věty se již smluvní pokuty dle tohoto </w:t>
      </w:r>
      <w:r w:rsidR="00F23523" w:rsidRPr="00F15C88">
        <w:rPr>
          <w:rFonts w:ascii="Arial" w:hAnsi="Arial" w:cs="Arial"/>
          <w:sz w:val="22"/>
          <w:szCs w:val="22"/>
        </w:rPr>
        <w:t xml:space="preserve">odstavce uplatňovat nebudou. </w:t>
      </w:r>
    </w:p>
    <w:p w14:paraId="645327FF" w14:textId="77777777" w:rsidR="00DA6DD4" w:rsidRPr="00F15C88" w:rsidRDefault="00DA6DD4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27C9E0C0" w14:textId="77777777" w:rsidR="009D250B" w:rsidRPr="00F15C88" w:rsidRDefault="009D250B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Smluvní pokuta nebo úrok z prodlení jsou splatné ve lhůtě 30 dnů ode dne doručení vyúčtování o smluvní pokutě nebo úroku z prodlení druhé smluvní straně.</w:t>
      </w:r>
    </w:p>
    <w:p w14:paraId="06BFE811" w14:textId="77777777" w:rsidR="00DA6DD4" w:rsidRPr="00F15C88" w:rsidRDefault="00DA6DD4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0B367E24" w14:textId="77777777" w:rsidR="00AD1233" w:rsidRPr="00F15C88" w:rsidRDefault="00AD1233" w:rsidP="00FD0B48">
      <w:pPr>
        <w:pStyle w:val="Odstavecseseznamem"/>
        <w:numPr>
          <w:ilvl w:val="0"/>
          <w:numId w:val="20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Sankce, sjednané touto smlouvou, hradí povinná strana nezávisle na tom, zda a v jaké výši vznikne druhé straně v této souvislosti škoda, kterou lze vymáhat samostatně ve výši přesahující smluvní pokutu.</w:t>
      </w:r>
    </w:p>
    <w:p w14:paraId="4491D3C4" w14:textId="12C3D7B9" w:rsidR="00C96ABB" w:rsidRDefault="00C96ABB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7E378BCD" w14:textId="77777777" w:rsidR="00FD0B48" w:rsidRPr="00F15C88" w:rsidRDefault="00FD0B48" w:rsidP="00F10C33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2975D1E2" w14:textId="77777777" w:rsidR="00AD1233" w:rsidRPr="00F15C88" w:rsidRDefault="00F10C33" w:rsidP="00F10C33">
      <w:pPr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VIII.</w:t>
      </w:r>
    </w:p>
    <w:p w14:paraId="2801901D" w14:textId="77777777" w:rsidR="00AD1233" w:rsidRPr="00F15C88" w:rsidRDefault="00AD1233" w:rsidP="00F10C3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 xml:space="preserve">Platnost </w:t>
      </w:r>
      <w:r w:rsidR="0096735F" w:rsidRPr="00F15C88">
        <w:rPr>
          <w:rFonts w:ascii="Arial" w:hAnsi="Arial" w:cs="Arial"/>
          <w:b/>
          <w:sz w:val="22"/>
          <w:szCs w:val="22"/>
        </w:rPr>
        <w:t xml:space="preserve">a účinnost </w:t>
      </w:r>
      <w:r w:rsidRPr="00F15C88">
        <w:rPr>
          <w:rFonts w:ascii="Arial" w:hAnsi="Arial" w:cs="Arial"/>
          <w:b/>
          <w:sz w:val="22"/>
          <w:szCs w:val="22"/>
        </w:rPr>
        <w:t>smlouvy</w:t>
      </w:r>
    </w:p>
    <w:p w14:paraId="5F02672C" w14:textId="77777777" w:rsidR="00DA6DD4" w:rsidRPr="00F15C88" w:rsidRDefault="00AD1233" w:rsidP="007C3DF2">
      <w:pPr>
        <w:numPr>
          <w:ilvl w:val="1"/>
          <w:numId w:val="21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Smlouva se uzavírá na dobu </w:t>
      </w:r>
      <w:r w:rsidR="008B57B8" w:rsidRPr="00F15C88">
        <w:rPr>
          <w:rFonts w:ascii="Arial" w:hAnsi="Arial" w:cs="Arial"/>
          <w:sz w:val="22"/>
          <w:szCs w:val="22"/>
        </w:rPr>
        <w:t>2 let</w:t>
      </w:r>
      <w:r w:rsidR="0025624D" w:rsidRPr="00F15C88">
        <w:rPr>
          <w:rFonts w:ascii="Arial" w:hAnsi="Arial" w:cs="Arial"/>
          <w:sz w:val="22"/>
          <w:szCs w:val="22"/>
        </w:rPr>
        <w:t>.</w:t>
      </w:r>
    </w:p>
    <w:p w14:paraId="7A3CFD7D" w14:textId="1C3D5BC6" w:rsidR="00AD1233" w:rsidRPr="00F15C88" w:rsidRDefault="00AD1233" w:rsidP="007C3DF2">
      <w:p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0D5A3F1" w14:textId="77777777" w:rsidR="00AD1233" w:rsidRPr="00F15C88" w:rsidRDefault="00AD1233" w:rsidP="007C3DF2">
      <w:pPr>
        <w:numPr>
          <w:ilvl w:val="1"/>
          <w:numId w:val="21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Smlouva nabývá platnosti dnem jejího podpisu oběma smluvními stranami</w:t>
      </w:r>
      <w:r w:rsidR="002A4987" w:rsidRPr="00F15C88">
        <w:rPr>
          <w:rFonts w:ascii="Arial" w:hAnsi="Arial" w:cs="Arial"/>
          <w:sz w:val="22"/>
          <w:szCs w:val="22"/>
        </w:rPr>
        <w:t xml:space="preserve"> a účinnosti dnem jejího uveřejnění v registru smluv podle zákona č. 340/2015 Sb</w:t>
      </w:r>
      <w:r w:rsidRPr="00F15C88">
        <w:rPr>
          <w:rFonts w:ascii="Arial" w:hAnsi="Arial" w:cs="Arial"/>
          <w:sz w:val="22"/>
          <w:szCs w:val="22"/>
        </w:rPr>
        <w:t>.</w:t>
      </w:r>
      <w:r w:rsidR="00DA6DD4" w:rsidRPr="00F15C88">
        <w:rPr>
          <w:rFonts w:ascii="Arial" w:hAnsi="Arial" w:cs="Arial"/>
          <w:sz w:val="22"/>
          <w:szCs w:val="22"/>
        </w:rPr>
        <w:t>, o registru smluv.</w:t>
      </w:r>
    </w:p>
    <w:p w14:paraId="49C9BBDE" w14:textId="33FB2F22" w:rsidR="00DA6DD4" w:rsidRDefault="00DA6DD4" w:rsidP="00FD0B48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464C0856" w14:textId="77777777" w:rsidR="00FD0B48" w:rsidRPr="00F15C88" w:rsidRDefault="00FD0B48" w:rsidP="00FD0B48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14:paraId="5B391CC6" w14:textId="77777777" w:rsidR="00AD1233" w:rsidRPr="00F15C88" w:rsidRDefault="00F10C33" w:rsidP="00F10C33">
      <w:pPr>
        <w:keepNext/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IX.</w:t>
      </w:r>
    </w:p>
    <w:p w14:paraId="3911ABB3" w14:textId="77777777" w:rsidR="00AD1233" w:rsidRPr="00F15C88" w:rsidRDefault="00AD1233" w:rsidP="00F10C33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Ukončení smlouvy</w:t>
      </w:r>
    </w:p>
    <w:p w14:paraId="75F4CEB6" w14:textId="2948AB41" w:rsidR="00C866C8" w:rsidRPr="00F15C88" w:rsidRDefault="00C7137B" w:rsidP="007C3DF2">
      <w:p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1.</w:t>
      </w:r>
      <w:r w:rsidRPr="00F15C88">
        <w:rPr>
          <w:rFonts w:ascii="Arial" w:hAnsi="Arial" w:cs="Arial"/>
          <w:sz w:val="22"/>
          <w:szCs w:val="22"/>
        </w:rPr>
        <w:tab/>
      </w:r>
      <w:r w:rsidR="00AD1233" w:rsidRPr="00F15C88">
        <w:rPr>
          <w:rFonts w:ascii="Arial" w:hAnsi="Arial" w:cs="Arial"/>
          <w:sz w:val="22"/>
          <w:szCs w:val="22"/>
        </w:rPr>
        <w:t xml:space="preserve">Kupující je oprávněn odstoupit </w:t>
      </w:r>
      <w:r w:rsidR="002F5A22" w:rsidRPr="00F15C88">
        <w:rPr>
          <w:rFonts w:ascii="Arial" w:hAnsi="Arial" w:cs="Arial"/>
          <w:sz w:val="22"/>
          <w:szCs w:val="22"/>
        </w:rPr>
        <w:t xml:space="preserve">od smlouvy </w:t>
      </w:r>
      <w:r w:rsidR="00D85952" w:rsidRPr="00F15C88">
        <w:rPr>
          <w:rFonts w:ascii="Arial" w:hAnsi="Arial" w:cs="Arial"/>
          <w:sz w:val="22"/>
          <w:szCs w:val="22"/>
        </w:rPr>
        <w:t xml:space="preserve">nebo jí vypovědět z důvodů uvedených v občanském zákoníku, </w:t>
      </w:r>
      <w:r w:rsidR="00E05C64" w:rsidRPr="00F15C88">
        <w:rPr>
          <w:rFonts w:ascii="Arial" w:hAnsi="Arial" w:cs="Arial"/>
          <w:sz w:val="22"/>
          <w:szCs w:val="22"/>
        </w:rPr>
        <w:t xml:space="preserve">nebo </w:t>
      </w:r>
      <w:r w:rsidR="00D85952" w:rsidRPr="00F15C88">
        <w:rPr>
          <w:rFonts w:ascii="Arial" w:hAnsi="Arial" w:cs="Arial"/>
          <w:sz w:val="22"/>
          <w:szCs w:val="22"/>
        </w:rPr>
        <w:t>v § 223 ZZVZ,</w:t>
      </w:r>
      <w:r w:rsidR="00A13608" w:rsidRPr="00F15C88">
        <w:rPr>
          <w:rFonts w:ascii="Arial" w:hAnsi="Arial" w:cs="Arial"/>
          <w:sz w:val="22"/>
          <w:szCs w:val="22"/>
        </w:rPr>
        <w:t xml:space="preserve"> </w:t>
      </w:r>
      <w:r w:rsidR="0096735F" w:rsidRPr="00F15C88">
        <w:rPr>
          <w:rFonts w:ascii="Arial" w:hAnsi="Arial" w:cs="Arial"/>
          <w:sz w:val="22"/>
          <w:szCs w:val="22"/>
        </w:rPr>
        <w:t xml:space="preserve">anebo </w:t>
      </w:r>
      <w:r w:rsidR="00A13608" w:rsidRPr="00F15C88">
        <w:rPr>
          <w:rFonts w:ascii="Arial" w:hAnsi="Arial" w:cs="Arial"/>
          <w:sz w:val="22"/>
          <w:szCs w:val="22"/>
        </w:rPr>
        <w:t>v případě</w:t>
      </w:r>
      <w:r w:rsidR="00AD1233" w:rsidRPr="00F15C88">
        <w:rPr>
          <w:rFonts w:ascii="Arial" w:hAnsi="Arial" w:cs="Arial"/>
          <w:sz w:val="22"/>
          <w:szCs w:val="22"/>
        </w:rPr>
        <w:t xml:space="preserve"> že </w:t>
      </w:r>
    </w:p>
    <w:p w14:paraId="4BAB1068" w14:textId="77777777" w:rsidR="00B538B8" w:rsidRPr="00F15C88" w:rsidRDefault="00A33C25" w:rsidP="007C3DF2">
      <w:pPr>
        <w:numPr>
          <w:ilvl w:val="2"/>
          <w:numId w:val="25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prodávající </w:t>
      </w:r>
      <w:r w:rsidR="00B538B8" w:rsidRPr="00F15C88">
        <w:rPr>
          <w:rFonts w:ascii="Arial" w:hAnsi="Arial" w:cs="Arial"/>
          <w:sz w:val="22"/>
          <w:szCs w:val="22"/>
        </w:rPr>
        <w:t xml:space="preserve">nepotvrdí dvě výzvy v průběhu třech po sobě jdoucích měsíců, </w:t>
      </w:r>
    </w:p>
    <w:p w14:paraId="7CA13C05" w14:textId="47D0E26F" w:rsidR="00C866C8" w:rsidRPr="00F15C88" w:rsidRDefault="00C866C8" w:rsidP="007C3DF2">
      <w:pPr>
        <w:numPr>
          <w:ilvl w:val="2"/>
          <w:numId w:val="25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prodávající </w:t>
      </w:r>
      <w:r w:rsidR="00AD1233" w:rsidRPr="00F15C88">
        <w:rPr>
          <w:rFonts w:ascii="Arial" w:hAnsi="Arial" w:cs="Arial"/>
          <w:sz w:val="22"/>
          <w:szCs w:val="22"/>
        </w:rPr>
        <w:t xml:space="preserve">opakovaně </w:t>
      </w:r>
      <w:r w:rsidR="002F5A22" w:rsidRPr="00F15C88">
        <w:rPr>
          <w:rFonts w:ascii="Arial" w:hAnsi="Arial" w:cs="Arial"/>
          <w:sz w:val="22"/>
          <w:szCs w:val="22"/>
        </w:rPr>
        <w:t>dodal nekvalitní zboží</w:t>
      </w:r>
      <w:r w:rsidR="00AD1233" w:rsidRPr="00F15C88">
        <w:rPr>
          <w:rFonts w:ascii="Arial" w:hAnsi="Arial" w:cs="Arial"/>
          <w:sz w:val="22"/>
          <w:szCs w:val="22"/>
        </w:rPr>
        <w:t>, ač kupujícím upozorněn, ne</w:t>
      </w:r>
      <w:r w:rsidR="002F5A22" w:rsidRPr="00F15C88">
        <w:rPr>
          <w:rFonts w:ascii="Arial" w:hAnsi="Arial" w:cs="Arial"/>
          <w:sz w:val="22"/>
          <w:szCs w:val="22"/>
        </w:rPr>
        <w:t>z</w:t>
      </w:r>
      <w:r w:rsidR="00AD1233" w:rsidRPr="00F15C88">
        <w:rPr>
          <w:rFonts w:ascii="Arial" w:hAnsi="Arial" w:cs="Arial"/>
          <w:sz w:val="22"/>
          <w:szCs w:val="22"/>
        </w:rPr>
        <w:t xml:space="preserve">jednal </w:t>
      </w:r>
      <w:r w:rsidR="006A7250" w:rsidRPr="00F15C88">
        <w:rPr>
          <w:rFonts w:ascii="Arial" w:hAnsi="Arial" w:cs="Arial"/>
          <w:sz w:val="22"/>
          <w:szCs w:val="22"/>
        </w:rPr>
        <w:t xml:space="preserve">neprodleně </w:t>
      </w:r>
      <w:r w:rsidR="00AD1233" w:rsidRPr="00F15C88">
        <w:rPr>
          <w:rFonts w:ascii="Arial" w:hAnsi="Arial" w:cs="Arial"/>
          <w:sz w:val="22"/>
          <w:szCs w:val="22"/>
        </w:rPr>
        <w:t>nápravu</w:t>
      </w:r>
      <w:r w:rsidRPr="00F15C88">
        <w:rPr>
          <w:rFonts w:ascii="Arial" w:hAnsi="Arial" w:cs="Arial"/>
          <w:sz w:val="22"/>
          <w:szCs w:val="22"/>
        </w:rPr>
        <w:t>,</w:t>
      </w:r>
    </w:p>
    <w:p w14:paraId="50888EA4" w14:textId="77777777" w:rsidR="00C866C8" w:rsidRPr="00F15C88" w:rsidRDefault="00C866C8" w:rsidP="007C3DF2">
      <w:pPr>
        <w:numPr>
          <w:ilvl w:val="2"/>
          <w:numId w:val="25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zboží </w:t>
      </w:r>
      <w:r w:rsidR="007308A0" w:rsidRPr="00F15C88">
        <w:rPr>
          <w:rFonts w:ascii="Arial" w:hAnsi="Arial" w:cs="Arial"/>
          <w:sz w:val="22"/>
          <w:szCs w:val="22"/>
        </w:rPr>
        <w:t xml:space="preserve">bude </w:t>
      </w:r>
      <w:r w:rsidRPr="00F15C88">
        <w:rPr>
          <w:rFonts w:ascii="Arial" w:hAnsi="Arial" w:cs="Arial"/>
          <w:sz w:val="22"/>
          <w:szCs w:val="22"/>
        </w:rPr>
        <w:t>zatížen</w:t>
      </w:r>
      <w:r w:rsidR="007308A0" w:rsidRPr="00F15C88">
        <w:rPr>
          <w:rFonts w:ascii="Arial" w:hAnsi="Arial" w:cs="Arial"/>
          <w:sz w:val="22"/>
          <w:szCs w:val="22"/>
        </w:rPr>
        <w:t>o</w:t>
      </w:r>
      <w:r w:rsidRPr="00F15C88">
        <w:rPr>
          <w:rFonts w:ascii="Arial" w:hAnsi="Arial" w:cs="Arial"/>
          <w:sz w:val="22"/>
          <w:szCs w:val="22"/>
        </w:rPr>
        <w:t xml:space="preserve"> právem třetí osoby,</w:t>
      </w:r>
    </w:p>
    <w:p w14:paraId="21D5091D" w14:textId="77777777" w:rsidR="00C866C8" w:rsidRPr="00F15C88" w:rsidRDefault="00C866C8" w:rsidP="007C3DF2">
      <w:pPr>
        <w:numPr>
          <w:ilvl w:val="2"/>
          <w:numId w:val="25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bude v insolvenčním řízení,</w:t>
      </w:r>
    </w:p>
    <w:p w14:paraId="04CB67B8" w14:textId="77777777" w:rsidR="00C866C8" w:rsidRPr="00F15C88" w:rsidRDefault="00C866C8" w:rsidP="007C3DF2">
      <w:pPr>
        <w:numPr>
          <w:ilvl w:val="2"/>
          <w:numId w:val="25"/>
        </w:numPr>
        <w:autoSpaceDE/>
        <w:autoSpaceDN/>
        <w:ind w:left="851" w:hanging="425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bude v prodlení s dodání</w:t>
      </w:r>
      <w:r w:rsidR="002F5A22" w:rsidRPr="00F15C88">
        <w:rPr>
          <w:rFonts w:ascii="Arial" w:hAnsi="Arial" w:cs="Arial"/>
          <w:sz w:val="22"/>
          <w:szCs w:val="22"/>
        </w:rPr>
        <w:t>m</w:t>
      </w:r>
      <w:r w:rsidRPr="00F15C88">
        <w:rPr>
          <w:rFonts w:ascii="Arial" w:hAnsi="Arial" w:cs="Arial"/>
          <w:sz w:val="22"/>
          <w:szCs w:val="22"/>
        </w:rPr>
        <w:t xml:space="preserve"> </w:t>
      </w:r>
      <w:r w:rsidR="006A7250" w:rsidRPr="00F15C88">
        <w:rPr>
          <w:rFonts w:ascii="Arial" w:hAnsi="Arial" w:cs="Arial"/>
          <w:sz w:val="22"/>
          <w:szCs w:val="22"/>
        </w:rPr>
        <w:t xml:space="preserve">zboží </w:t>
      </w:r>
      <w:r w:rsidR="0073681B" w:rsidRPr="00F15C88">
        <w:rPr>
          <w:rFonts w:ascii="Arial" w:hAnsi="Arial" w:cs="Arial"/>
          <w:sz w:val="22"/>
          <w:szCs w:val="22"/>
        </w:rPr>
        <w:t>pětkrát a vícekrát</w:t>
      </w:r>
      <w:r w:rsidR="00D771B4" w:rsidRPr="00F15C88">
        <w:rPr>
          <w:rFonts w:ascii="Arial" w:hAnsi="Arial" w:cs="Arial"/>
          <w:sz w:val="22"/>
          <w:szCs w:val="22"/>
        </w:rPr>
        <w:t xml:space="preserve"> </w:t>
      </w:r>
      <w:r w:rsidR="006A7250" w:rsidRPr="00F15C88">
        <w:rPr>
          <w:rFonts w:ascii="Arial" w:hAnsi="Arial" w:cs="Arial"/>
          <w:sz w:val="22"/>
          <w:szCs w:val="22"/>
        </w:rPr>
        <w:t xml:space="preserve">déle než </w:t>
      </w:r>
      <w:r w:rsidR="002F5A22" w:rsidRPr="00F15C88">
        <w:rPr>
          <w:rFonts w:ascii="Arial" w:hAnsi="Arial" w:cs="Arial"/>
          <w:sz w:val="22"/>
          <w:szCs w:val="22"/>
        </w:rPr>
        <w:t>7</w:t>
      </w:r>
      <w:r w:rsidR="006A7250" w:rsidRPr="00F15C88">
        <w:rPr>
          <w:rFonts w:ascii="Arial" w:hAnsi="Arial" w:cs="Arial"/>
          <w:sz w:val="22"/>
          <w:szCs w:val="22"/>
        </w:rPr>
        <w:t xml:space="preserve"> pracovních dnů.</w:t>
      </w:r>
    </w:p>
    <w:p w14:paraId="0A56AA94" w14:textId="77777777" w:rsidR="006B53D7" w:rsidRPr="00F15C88" w:rsidRDefault="006B53D7" w:rsidP="007C3DF2">
      <w:pPr>
        <w:autoSpaceDE/>
        <w:autoSpaceDN/>
        <w:ind w:left="851"/>
        <w:jc w:val="both"/>
        <w:rPr>
          <w:rFonts w:ascii="Arial" w:hAnsi="Arial" w:cs="Arial"/>
          <w:sz w:val="22"/>
          <w:szCs w:val="22"/>
        </w:rPr>
      </w:pPr>
    </w:p>
    <w:p w14:paraId="39DAB41A" w14:textId="5EF34A9E" w:rsidR="00AD1233" w:rsidRPr="00F15C88" w:rsidRDefault="00AD1233" w:rsidP="007C3DF2">
      <w:pPr>
        <w:pStyle w:val="Odstavecseseznamem"/>
        <w:numPr>
          <w:ilvl w:val="0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je oprávněn odstoupit od smlouvy v případě, že kupující</w:t>
      </w:r>
      <w:r w:rsidR="00CB733C">
        <w:rPr>
          <w:rFonts w:ascii="Arial" w:hAnsi="Arial" w:cs="Arial"/>
          <w:sz w:val="22"/>
          <w:szCs w:val="22"/>
        </w:rPr>
        <w:t xml:space="preserve"> opakovaně</w:t>
      </w:r>
      <w:r w:rsidRPr="00F15C88">
        <w:rPr>
          <w:rFonts w:ascii="Arial" w:hAnsi="Arial" w:cs="Arial"/>
          <w:sz w:val="22"/>
          <w:szCs w:val="22"/>
        </w:rPr>
        <w:t xml:space="preserve"> nezaplatí kupní cenu do </w:t>
      </w:r>
      <w:r w:rsidR="006A7250" w:rsidRPr="00F15C88">
        <w:rPr>
          <w:rFonts w:ascii="Arial" w:hAnsi="Arial" w:cs="Arial"/>
          <w:sz w:val="22"/>
          <w:szCs w:val="22"/>
        </w:rPr>
        <w:t>6</w:t>
      </w:r>
      <w:r w:rsidRPr="00F15C88">
        <w:rPr>
          <w:rFonts w:ascii="Arial" w:hAnsi="Arial" w:cs="Arial"/>
          <w:sz w:val="22"/>
          <w:szCs w:val="22"/>
        </w:rPr>
        <w:t>0 dnů po uplynutí ujednané platební lhůty.</w:t>
      </w:r>
    </w:p>
    <w:p w14:paraId="163C161A" w14:textId="77777777" w:rsidR="006B53D7" w:rsidRPr="00F15C88" w:rsidRDefault="006B53D7" w:rsidP="007C3DF2">
      <w:pPr>
        <w:autoSpaceDE/>
        <w:autoSpaceDN/>
        <w:ind w:left="1080"/>
        <w:jc w:val="both"/>
        <w:rPr>
          <w:rFonts w:ascii="Arial" w:hAnsi="Arial" w:cs="Arial"/>
          <w:sz w:val="22"/>
          <w:szCs w:val="22"/>
        </w:rPr>
      </w:pPr>
    </w:p>
    <w:p w14:paraId="1A288FF5" w14:textId="207DA2E3" w:rsidR="00AD1233" w:rsidRPr="00F15C88" w:rsidRDefault="00AD1233" w:rsidP="007C3DF2">
      <w:pPr>
        <w:pStyle w:val="Odstavecseseznamem"/>
        <w:numPr>
          <w:ilvl w:val="0"/>
          <w:numId w:val="18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Účinky odstoupení nastávají dnem doručení oznámení o odstoupení.</w:t>
      </w:r>
    </w:p>
    <w:p w14:paraId="21275970" w14:textId="77777777" w:rsidR="006B53D7" w:rsidRPr="00F15C88" w:rsidRDefault="006B53D7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50AB6B5A" w14:textId="5C4EC85C" w:rsidR="00AD1233" w:rsidRPr="00F15C88" w:rsidRDefault="00C7137B" w:rsidP="007C3DF2">
      <w:p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4.</w:t>
      </w:r>
      <w:r w:rsidRPr="00F15C88">
        <w:rPr>
          <w:rFonts w:ascii="Arial" w:hAnsi="Arial" w:cs="Arial"/>
          <w:sz w:val="22"/>
          <w:szCs w:val="22"/>
        </w:rPr>
        <w:tab/>
      </w:r>
      <w:r w:rsidR="00AD1233" w:rsidRPr="00F15C88">
        <w:rPr>
          <w:rFonts w:ascii="Arial" w:hAnsi="Arial" w:cs="Arial"/>
          <w:sz w:val="22"/>
          <w:szCs w:val="22"/>
        </w:rPr>
        <w:t xml:space="preserve">Smluvní strany mají možnost </w:t>
      </w:r>
      <w:r w:rsidR="005044B9" w:rsidRPr="00F15C88">
        <w:rPr>
          <w:rFonts w:ascii="Arial" w:hAnsi="Arial" w:cs="Arial"/>
          <w:sz w:val="22"/>
          <w:szCs w:val="22"/>
        </w:rPr>
        <w:t xml:space="preserve">po uplynutí 8 měsíců od uzavření smlouvy </w:t>
      </w:r>
      <w:r w:rsidR="00AD1233" w:rsidRPr="00F15C88">
        <w:rPr>
          <w:rFonts w:ascii="Arial" w:hAnsi="Arial" w:cs="Arial"/>
          <w:sz w:val="22"/>
          <w:szCs w:val="22"/>
        </w:rPr>
        <w:t xml:space="preserve">smlouvu vypovědět bez udání důvodu. V takovém případě je stanovena </w:t>
      </w:r>
      <w:r w:rsidR="00B5349D" w:rsidRPr="00F15C88">
        <w:rPr>
          <w:rFonts w:ascii="Arial" w:hAnsi="Arial" w:cs="Arial"/>
          <w:sz w:val="22"/>
          <w:szCs w:val="22"/>
        </w:rPr>
        <w:t>šesti</w:t>
      </w:r>
      <w:r w:rsidR="0016354D" w:rsidRPr="00F15C88">
        <w:rPr>
          <w:rFonts w:ascii="Arial" w:hAnsi="Arial" w:cs="Arial"/>
          <w:sz w:val="22"/>
          <w:szCs w:val="22"/>
        </w:rPr>
        <w:t>měsíční</w:t>
      </w:r>
      <w:r w:rsidR="00AD1233" w:rsidRPr="00F15C88">
        <w:rPr>
          <w:rFonts w:ascii="Arial" w:hAnsi="Arial" w:cs="Arial"/>
          <w:sz w:val="22"/>
          <w:szCs w:val="22"/>
        </w:rPr>
        <w:t xml:space="preserve"> výpovědní lhůta, která začíná běžet prvního dne následujícího měsíce po dni podání výpovědi druhé smluvní straně</w:t>
      </w:r>
      <w:r w:rsidR="005044B9" w:rsidRPr="00F15C88">
        <w:rPr>
          <w:rFonts w:ascii="Arial" w:hAnsi="Arial" w:cs="Arial"/>
          <w:sz w:val="22"/>
          <w:szCs w:val="22"/>
        </w:rPr>
        <w:t>.</w:t>
      </w:r>
      <w:r w:rsidR="00F227F5" w:rsidRPr="00F15C88">
        <w:rPr>
          <w:rFonts w:ascii="Arial" w:hAnsi="Arial" w:cs="Arial"/>
          <w:sz w:val="22"/>
          <w:szCs w:val="22"/>
        </w:rPr>
        <w:t xml:space="preserve"> </w:t>
      </w:r>
    </w:p>
    <w:p w14:paraId="5B423C20" w14:textId="6DE8B50A" w:rsidR="00AD1233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</w:p>
    <w:p w14:paraId="13762CC2" w14:textId="77777777" w:rsidR="00FD0B48" w:rsidRPr="00F15C88" w:rsidRDefault="00FD0B48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</w:p>
    <w:p w14:paraId="17098F10" w14:textId="77777777" w:rsidR="00AD1233" w:rsidRPr="00F15C88" w:rsidRDefault="00F10C33" w:rsidP="00F10C33">
      <w:pPr>
        <w:keepNext/>
        <w:autoSpaceDE/>
        <w:autoSpaceDN/>
        <w:jc w:val="center"/>
        <w:rPr>
          <w:rFonts w:ascii="Arial" w:hAnsi="Arial" w:cs="Arial"/>
          <w:b/>
          <w:bCs/>
          <w:sz w:val="22"/>
          <w:szCs w:val="22"/>
        </w:rPr>
      </w:pPr>
      <w:r w:rsidRPr="00F15C88">
        <w:rPr>
          <w:rFonts w:ascii="Arial" w:hAnsi="Arial" w:cs="Arial"/>
          <w:b/>
          <w:bCs/>
          <w:sz w:val="22"/>
          <w:szCs w:val="22"/>
        </w:rPr>
        <w:t>Článek X.</w:t>
      </w:r>
    </w:p>
    <w:p w14:paraId="64C220D1" w14:textId="77777777" w:rsidR="00AD1233" w:rsidRPr="00F15C88" w:rsidRDefault="00AD1233" w:rsidP="00F10C33">
      <w:pPr>
        <w:keepNext/>
        <w:autoSpaceDE/>
        <w:autoSpaceDN/>
        <w:jc w:val="center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Zvláštní ujednání</w:t>
      </w:r>
    </w:p>
    <w:p w14:paraId="0671E120" w14:textId="0EDEA520" w:rsidR="00AD1233" w:rsidRPr="00F15C88" w:rsidRDefault="00AD1233" w:rsidP="007C3DF2">
      <w:pPr>
        <w:pStyle w:val="Odstavecseseznamem"/>
        <w:numPr>
          <w:ilvl w:val="0"/>
          <w:numId w:val="26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Prodávající bere na vědomí, že v rámci plnění této smlouvy nesmí bez výslovného souhlasu kupujícího uzavřít s žádným zaměstnancem </w:t>
      </w:r>
      <w:r w:rsidR="0047414D" w:rsidRPr="00F15C88">
        <w:rPr>
          <w:rFonts w:ascii="Arial" w:hAnsi="Arial" w:cs="Arial"/>
          <w:sz w:val="22"/>
          <w:szCs w:val="22"/>
        </w:rPr>
        <w:t xml:space="preserve">kupujícího </w:t>
      </w:r>
      <w:r w:rsidRPr="00F15C88">
        <w:rPr>
          <w:rFonts w:ascii="Arial" w:hAnsi="Arial" w:cs="Arial"/>
          <w:sz w:val="22"/>
          <w:szCs w:val="22"/>
        </w:rPr>
        <w:t>jakoukoliv dohodu nebo smlouvu.</w:t>
      </w:r>
    </w:p>
    <w:p w14:paraId="59D62B04" w14:textId="77777777" w:rsidR="006B53D7" w:rsidRPr="00F15C88" w:rsidRDefault="006B53D7" w:rsidP="007C3DF2">
      <w:pPr>
        <w:pStyle w:val="Odstavecseseznamem"/>
        <w:autoSpaceDE/>
        <w:autoSpaceDN/>
        <w:ind w:left="790"/>
        <w:jc w:val="both"/>
        <w:rPr>
          <w:rFonts w:ascii="Arial" w:hAnsi="Arial" w:cs="Arial"/>
          <w:sz w:val="22"/>
          <w:szCs w:val="22"/>
        </w:rPr>
      </w:pPr>
    </w:p>
    <w:p w14:paraId="083D209B" w14:textId="5AD013AA" w:rsidR="00C96ABB" w:rsidRPr="00F15C88" w:rsidRDefault="00C96ABB" w:rsidP="007C3DF2">
      <w:pPr>
        <w:pStyle w:val="Odstavecseseznamem"/>
        <w:numPr>
          <w:ilvl w:val="0"/>
          <w:numId w:val="26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je vázán obsahem své nabídky a zadávací dokumentace veřejné zakázky při</w:t>
      </w:r>
      <w:r w:rsidR="00FD0B48">
        <w:rPr>
          <w:rFonts w:ascii="Arial" w:hAnsi="Arial" w:cs="Arial"/>
          <w:sz w:val="22"/>
          <w:szCs w:val="22"/>
        </w:rPr>
        <w:t> </w:t>
      </w:r>
      <w:r w:rsidRPr="00F15C88">
        <w:rPr>
          <w:rFonts w:ascii="Arial" w:hAnsi="Arial" w:cs="Arial"/>
          <w:sz w:val="22"/>
          <w:szCs w:val="22"/>
        </w:rPr>
        <w:t xml:space="preserve">plnění této </w:t>
      </w:r>
      <w:r w:rsidR="007308A0" w:rsidRPr="00F15C88">
        <w:rPr>
          <w:rFonts w:ascii="Arial" w:hAnsi="Arial" w:cs="Arial"/>
          <w:sz w:val="22"/>
          <w:szCs w:val="22"/>
        </w:rPr>
        <w:t>s</w:t>
      </w:r>
      <w:r w:rsidRPr="00F15C88">
        <w:rPr>
          <w:rFonts w:ascii="Arial" w:hAnsi="Arial" w:cs="Arial"/>
          <w:sz w:val="22"/>
          <w:szCs w:val="22"/>
        </w:rPr>
        <w:t>mlouvy</w:t>
      </w:r>
      <w:r w:rsidR="007308A0" w:rsidRPr="00F15C88">
        <w:rPr>
          <w:rFonts w:ascii="Arial" w:hAnsi="Arial" w:cs="Arial"/>
          <w:sz w:val="22"/>
          <w:szCs w:val="22"/>
        </w:rPr>
        <w:t>.</w:t>
      </w:r>
    </w:p>
    <w:p w14:paraId="2C18A038" w14:textId="77777777" w:rsidR="006B53D7" w:rsidRPr="00F15C88" w:rsidRDefault="006B53D7" w:rsidP="007C3DF2">
      <w:pPr>
        <w:pStyle w:val="Odstavecseseznamem"/>
        <w:rPr>
          <w:rFonts w:ascii="Arial" w:hAnsi="Arial" w:cs="Arial"/>
          <w:sz w:val="22"/>
          <w:szCs w:val="22"/>
        </w:rPr>
      </w:pPr>
    </w:p>
    <w:p w14:paraId="436A05CB" w14:textId="328CF41B" w:rsidR="000722E0" w:rsidRPr="00F15C88" w:rsidRDefault="000722E0" w:rsidP="007C3DF2">
      <w:pPr>
        <w:pStyle w:val="Odstavecseseznamem"/>
        <w:numPr>
          <w:ilvl w:val="0"/>
          <w:numId w:val="26"/>
        </w:numPr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Smluvní strany sjednávají omezení odpovědnosti za </w:t>
      </w:r>
      <w:r w:rsidR="0007597D" w:rsidRPr="00F15C88">
        <w:rPr>
          <w:rFonts w:ascii="Arial" w:hAnsi="Arial" w:cs="Arial"/>
          <w:sz w:val="22"/>
          <w:szCs w:val="22"/>
        </w:rPr>
        <w:t>škodu vzniklou v souvislosti s plněním této dohody do výše 10 mil. Kč.</w:t>
      </w:r>
    </w:p>
    <w:p w14:paraId="556D1A68" w14:textId="77777777" w:rsidR="006B53D7" w:rsidRPr="00F15C88" w:rsidRDefault="006B53D7" w:rsidP="007C3DF2">
      <w:pPr>
        <w:pStyle w:val="Odstavecseseznamem"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14:paraId="08C9D6E0" w14:textId="3F7ECD15" w:rsidR="00762472" w:rsidRDefault="00762472" w:rsidP="00853A55">
      <w:pPr>
        <w:pStyle w:val="Odstavecseseznamem"/>
        <w:numPr>
          <w:ilvl w:val="0"/>
          <w:numId w:val="26"/>
        </w:numPr>
        <w:suppressAutoHyphens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Pokud prodávající zaměstnává osoby se zdravotním postižením a tuto skutečnost prokázal při podání nabídky ve veřejné zakázce, má právo na účtování </w:t>
      </w:r>
      <w:r w:rsidR="0096735F" w:rsidRPr="00F15C88">
        <w:rPr>
          <w:rFonts w:ascii="Arial" w:hAnsi="Arial" w:cs="Arial"/>
          <w:sz w:val="22"/>
          <w:szCs w:val="22"/>
        </w:rPr>
        <w:t>zvýhodnění</w:t>
      </w:r>
      <w:r w:rsidRPr="00F15C88">
        <w:rPr>
          <w:rFonts w:ascii="Arial" w:hAnsi="Arial" w:cs="Arial"/>
          <w:sz w:val="22"/>
          <w:szCs w:val="22"/>
        </w:rPr>
        <w:t xml:space="preserve"> dle </w:t>
      </w:r>
      <w:r w:rsidR="00C7475B" w:rsidRPr="00F15C88">
        <w:rPr>
          <w:rFonts w:ascii="Arial" w:hAnsi="Arial" w:cs="Arial"/>
          <w:sz w:val="22"/>
          <w:szCs w:val="22"/>
        </w:rPr>
        <w:t xml:space="preserve">čl. IV. odst. </w:t>
      </w:r>
      <w:r w:rsidR="005414BE" w:rsidRPr="00F15C88">
        <w:rPr>
          <w:rFonts w:ascii="Arial" w:hAnsi="Arial" w:cs="Arial"/>
          <w:sz w:val="22"/>
          <w:szCs w:val="22"/>
        </w:rPr>
        <w:t>9</w:t>
      </w:r>
      <w:r w:rsidR="00C7475B" w:rsidRPr="00F15C88">
        <w:rPr>
          <w:rFonts w:ascii="Arial" w:hAnsi="Arial" w:cs="Arial"/>
          <w:sz w:val="22"/>
          <w:szCs w:val="22"/>
        </w:rPr>
        <w:t xml:space="preserve"> této smlouvy</w:t>
      </w:r>
      <w:r w:rsidRPr="00F15C88">
        <w:rPr>
          <w:rFonts w:ascii="Arial" w:hAnsi="Arial" w:cs="Arial"/>
          <w:sz w:val="22"/>
          <w:szCs w:val="22"/>
        </w:rPr>
        <w:t>.</w:t>
      </w:r>
      <w:r w:rsidR="0073681B" w:rsidRPr="00F15C88">
        <w:rPr>
          <w:rFonts w:ascii="Arial" w:hAnsi="Arial" w:cs="Arial"/>
          <w:sz w:val="22"/>
          <w:szCs w:val="22"/>
        </w:rPr>
        <w:t xml:space="preserve"> V případě, že kupující nebude moci </w:t>
      </w:r>
      <w:r w:rsidR="005414BE" w:rsidRPr="00F15C88">
        <w:rPr>
          <w:rFonts w:ascii="Arial" w:hAnsi="Arial" w:cs="Arial"/>
          <w:sz w:val="22"/>
          <w:szCs w:val="22"/>
        </w:rPr>
        <w:t xml:space="preserve">využít </w:t>
      </w:r>
      <w:r w:rsidR="0073681B" w:rsidRPr="00F15C88">
        <w:rPr>
          <w:rFonts w:ascii="Arial" w:hAnsi="Arial" w:cs="Arial"/>
          <w:sz w:val="22"/>
          <w:szCs w:val="22"/>
        </w:rPr>
        <w:t xml:space="preserve">dané zvýhodnění, což bude </w:t>
      </w:r>
      <w:r w:rsidR="003E01C9" w:rsidRPr="00F15C88">
        <w:rPr>
          <w:rFonts w:ascii="Arial" w:hAnsi="Arial" w:cs="Arial"/>
          <w:sz w:val="22"/>
          <w:szCs w:val="22"/>
        </w:rPr>
        <w:t>znamenat nedodržení zákona č. 134/2016 Sb. ze strany zadavatele (kupujícího)</w:t>
      </w:r>
      <w:r w:rsidR="0073681B" w:rsidRPr="00F15C88">
        <w:rPr>
          <w:rFonts w:ascii="Arial" w:hAnsi="Arial" w:cs="Arial"/>
          <w:sz w:val="22"/>
          <w:szCs w:val="22"/>
        </w:rPr>
        <w:t xml:space="preserve">, zavazuje se prodávající uhradit kupujícímu </w:t>
      </w:r>
      <w:r w:rsidR="005414BE" w:rsidRPr="00F15C88">
        <w:rPr>
          <w:rFonts w:ascii="Arial" w:hAnsi="Arial" w:cs="Arial"/>
          <w:sz w:val="22"/>
          <w:szCs w:val="22"/>
        </w:rPr>
        <w:t xml:space="preserve">kromě smluvní pokuty uvedené v čl. VII. odst. 5 této smlouvy dále </w:t>
      </w:r>
      <w:r w:rsidR="0073681B" w:rsidRPr="00F15C88">
        <w:rPr>
          <w:rFonts w:ascii="Arial" w:hAnsi="Arial" w:cs="Arial"/>
          <w:sz w:val="22"/>
          <w:szCs w:val="22"/>
        </w:rPr>
        <w:t xml:space="preserve">veškeré škody, kterému mu vzniknou, a to včetně </w:t>
      </w:r>
      <w:r w:rsidR="003E01C9" w:rsidRPr="00F15C88">
        <w:rPr>
          <w:rFonts w:ascii="Arial" w:hAnsi="Arial" w:cs="Arial"/>
          <w:sz w:val="22"/>
          <w:szCs w:val="22"/>
        </w:rPr>
        <w:t xml:space="preserve">jakékoliv </w:t>
      </w:r>
      <w:r w:rsidR="0073681B" w:rsidRPr="00F15C88">
        <w:rPr>
          <w:rFonts w:ascii="Arial" w:hAnsi="Arial" w:cs="Arial"/>
          <w:sz w:val="22"/>
          <w:szCs w:val="22"/>
        </w:rPr>
        <w:t>sankc</w:t>
      </w:r>
      <w:r w:rsidR="003E01C9" w:rsidRPr="00F15C88">
        <w:rPr>
          <w:rFonts w:ascii="Arial" w:hAnsi="Arial" w:cs="Arial"/>
          <w:sz w:val="22"/>
          <w:szCs w:val="22"/>
        </w:rPr>
        <w:t>e</w:t>
      </w:r>
      <w:r w:rsidR="0073681B" w:rsidRPr="00F15C88">
        <w:rPr>
          <w:rFonts w:ascii="Arial" w:hAnsi="Arial" w:cs="Arial"/>
          <w:sz w:val="22"/>
          <w:szCs w:val="22"/>
        </w:rPr>
        <w:t xml:space="preserve"> kontrolní</w:t>
      </w:r>
      <w:r w:rsidR="003E01C9" w:rsidRPr="00F15C88">
        <w:rPr>
          <w:rFonts w:ascii="Arial" w:hAnsi="Arial" w:cs="Arial"/>
          <w:sz w:val="22"/>
          <w:szCs w:val="22"/>
        </w:rPr>
        <w:t>ho</w:t>
      </w:r>
      <w:r w:rsidR="0073681B" w:rsidRPr="00F15C88">
        <w:rPr>
          <w:rFonts w:ascii="Arial" w:hAnsi="Arial" w:cs="Arial"/>
          <w:sz w:val="22"/>
          <w:szCs w:val="22"/>
        </w:rPr>
        <w:t xml:space="preserve"> orgán</w:t>
      </w:r>
      <w:r w:rsidR="003E01C9" w:rsidRPr="00F15C88">
        <w:rPr>
          <w:rFonts w:ascii="Arial" w:hAnsi="Arial" w:cs="Arial"/>
          <w:sz w:val="22"/>
          <w:szCs w:val="22"/>
        </w:rPr>
        <w:t>u.</w:t>
      </w:r>
    </w:p>
    <w:p w14:paraId="3A31EAF5" w14:textId="77777777" w:rsidR="0035112E" w:rsidRPr="0035112E" w:rsidRDefault="0035112E" w:rsidP="0035112E">
      <w:pPr>
        <w:pStyle w:val="Odstavecseseznamem"/>
        <w:rPr>
          <w:rFonts w:ascii="Arial" w:hAnsi="Arial" w:cs="Arial"/>
          <w:sz w:val="22"/>
          <w:szCs w:val="22"/>
        </w:rPr>
      </w:pPr>
    </w:p>
    <w:p w14:paraId="424500FA" w14:textId="3F2E4E56" w:rsidR="00762472" w:rsidRPr="00F15C88" w:rsidRDefault="00762472" w:rsidP="00B5349D">
      <w:pPr>
        <w:pStyle w:val="Odstavecseseznamem"/>
        <w:numPr>
          <w:ilvl w:val="0"/>
          <w:numId w:val="26"/>
        </w:numPr>
        <w:suppressAutoHyphens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Pokud v průběhu plnění této smlouvy dojde k tomu, že nebude třeba objednávat konkrétní část z vymezeného předmětu dané </w:t>
      </w:r>
      <w:r w:rsidR="00066F21" w:rsidRPr="00F15C88">
        <w:rPr>
          <w:rFonts w:ascii="Arial" w:hAnsi="Arial" w:cs="Arial"/>
          <w:sz w:val="22"/>
          <w:szCs w:val="22"/>
        </w:rPr>
        <w:t>smlouvy</w:t>
      </w:r>
      <w:r w:rsidRPr="00F15C88">
        <w:rPr>
          <w:rFonts w:ascii="Arial" w:hAnsi="Arial" w:cs="Arial"/>
          <w:sz w:val="22"/>
          <w:szCs w:val="22"/>
        </w:rPr>
        <w:t>, dohodnou se o této skutečnosti smluvní strany formou písemného dodatku k této smlouvě.</w:t>
      </w:r>
      <w:r w:rsidR="00B5349D" w:rsidRPr="00F15C88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F15C88">
        <w:rPr>
          <w:rFonts w:ascii="Arial" w:hAnsi="Arial" w:cs="Arial"/>
          <w:sz w:val="22"/>
          <w:szCs w:val="22"/>
        </w:rPr>
        <w:t xml:space="preserve"> </w:t>
      </w:r>
    </w:p>
    <w:p w14:paraId="6C435A19" w14:textId="77777777" w:rsidR="006B53D7" w:rsidRPr="00F15C88" w:rsidRDefault="006B53D7" w:rsidP="00F15C88">
      <w:pPr>
        <w:pStyle w:val="Odstavecseseznamem"/>
        <w:suppressAutoHyphens/>
        <w:autoSpaceDE/>
        <w:autoSpaceDN/>
        <w:ind w:left="426" w:hanging="430"/>
        <w:jc w:val="both"/>
        <w:rPr>
          <w:rFonts w:ascii="Arial" w:hAnsi="Arial" w:cs="Arial"/>
          <w:sz w:val="22"/>
          <w:szCs w:val="22"/>
        </w:rPr>
      </w:pPr>
    </w:p>
    <w:p w14:paraId="6EE464C5" w14:textId="0F277DCD" w:rsidR="00762472" w:rsidRPr="00F15C88" w:rsidRDefault="00016EAA" w:rsidP="00B5349D">
      <w:pPr>
        <w:pStyle w:val="Odstavecseseznamem"/>
        <w:numPr>
          <w:ilvl w:val="0"/>
          <w:numId w:val="26"/>
        </w:numPr>
        <w:suppressAutoHyphens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Prodávající dodá části </w:t>
      </w:r>
      <w:r w:rsidR="00762472" w:rsidRPr="00F15C88">
        <w:rPr>
          <w:rFonts w:ascii="Arial" w:hAnsi="Arial" w:cs="Arial"/>
          <w:sz w:val="22"/>
          <w:szCs w:val="22"/>
        </w:rPr>
        <w:t xml:space="preserve">plnění, které </w:t>
      </w:r>
      <w:r w:rsidR="00762472" w:rsidRPr="00F15C88">
        <w:rPr>
          <w:rFonts w:ascii="Arial" w:hAnsi="Arial" w:cs="Arial"/>
          <w:b/>
          <w:sz w:val="22"/>
          <w:szCs w:val="22"/>
        </w:rPr>
        <w:t>nejsou</w:t>
      </w:r>
      <w:r w:rsidR="00762472" w:rsidRPr="00F15C88">
        <w:rPr>
          <w:rFonts w:ascii="Arial" w:hAnsi="Arial" w:cs="Arial"/>
          <w:sz w:val="22"/>
          <w:szCs w:val="22"/>
        </w:rPr>
        <w:t xml:space="preserve"> v katalogu obsaženy</w:t>
      </w:r>
      <w:r w:rsidRPr="00F15C88">
        <w:rPr>
          <w:rFonts w:ascii="Arial" w:hAnsi="Arial" w:cs="Arial"/>
          <w:sz w:val="22"/>
          <w:szCs w:val="22"/>
        </w:rPr>
        <w:t xml:space="preserve"> – sortiment nad rámec povinné části katalogu</w:t>
      </w:r>
      <w:r w:rsidR="006A0090" w:rsidRPr="00F15C88">
        <w:rPr>
          <w:rFonts w:ascii="Arial" w:hAnsi="Arial" w:cs="Arial"/>
          <w:sz w:val="22"/>
          <w:szCs w:val="22"/>
        </w:rPr>
        <w:t>.</w:t>
      </w:r>
      <w:r w:rsidR="00762472" w:rsidRPr="00F15C88">
        <w:rPr>
          <w:rFonts w:ascii="Arial" w:hAnsi="Arial" w:cs="Arial"/>
          <w:sz w:val="22"/>
          <w:szCs w:val="22"/>
        </w:rPr>
        <w:t xml:space="preserve"> </w:t>
      </w:r>
      <w:r w:rsidR="006A0090" w:rsidRPr="00F15C88">
        <w:rPr>
          <w:rFonts w:ascii="Arial" w:hAnsi="Arial" w:cs="Arial"/>
          <w:sz w:val="22"/>
          <w:szCs w:val="22"/>
        </w:rPr>
        <w:t xml:space="preserve">O dodávce těchto částí plnění </w:t>
      </w:r>
      <w:r w:rsidR="00762472" w:rsidRPr="00F15C88">
        <w:rPr>
          <w:rFonts w:ascii="Arial" w:hAnsi="Arial" w:cs="Arial"/>
          <w:sz w:val="22"/>
          <w:szCs w:val="22"/>
        </w:rPr>
        <w:t>uzavřou smluvní strany písemnou dohodu formou dodatku k této smlouvě postupem stanoveným zákonem č. 134/2016 Sb., a za podmínek stanovených touto smlouvou, přičemž se bude vycházet z platného ceníku (sortimentu) zboží, který bude mít kupující za dobu trvání této smlouvy od</w:t>
      </w:r>
      <w:r w:rsidR="002A4987" w:rsidRPr="00F15C88">
        <w:rPr>
          <w:rFonts w:ascii="Arial" w:hAnsi="Arial" w:cs="Arial"/>
          <w:sz w:val="22"/>
          <w:szCs w:val="22"/>
        </w:rPr>
        <w:t xml:space="preserve"> prodávajícího</w:t>
      </w:r>
      <w:r w:rsidR="00762472" w:rsidRPr="00F15C88">
        <w:rPr>
          <w:rFonts w:ascii="Arial" w:hAnsi="Arial" w:cs="Arial"/>
          <w:sz w:val="22"/>
          <w:szCs w:val="22"/>
        </w:rPr>
        <w:t xml:space="preserve"> k dispozici. </w:t>
      </w:r>
      <w:r w:rsidR="00EB3F83" w:rsidRPr="00F15C88">
        <w:rPr>
          <w:rFonts w:ascii="Arial" w:hAnsi="Arial" w:cs="Arial"/>
          <w:sz w:val="22"/>
          <w:szCs w:val="22"/>
        </w:rPr>
        <w:t>Katalog sortimentu nad rámec povinné části katalogu s cenami</w:t>
      </w:r>
      <w:r w:rsidR="006A0090" w:rsidRPr="00F15C88">
        <w:rPr>
          <w:rFonts w:ascii="Arial" w:hAnsi="Arial" w:cs="Arial"/>
          <w:sz w:val="22"/>
          <w:szCs w:val="22"/>
        </w:rPr>
        <w:t xml:space="preserve"> bude prodávajícím předložen při podpisu této smlouvy. </w:t>
      </w:r>
      <w:r w:rsidR="00B96108" w:rsidRPr="00F15C88">
        <w:rPr>
          <w:rFonts w:ascii="Arial" w:hAnsi="Arial" w:cs="Arial"/>
          <w:sz w:val="22"/>
          <w:szCs w:val="22"/>
        </w:rPr>
        <w:t xml:space="preserve">Tato část plnění obsažená v dodatku se stane </w:t>
      </w:r>
      <w:r w:rsidR="006A0090" w:rsidRPr="00F15C88">
        <w:rPr>
          <w:rFonts w:ascii="Arial" w:hAnsi="Arial" w:cs="Arial"/>
          <w:sz w:val="22"/>
          <w:szCs w:val="22"/>
        </w:rPr>
        <w:t xml:space="preserve">kontrolovanou </w:t>
      </w:r>
      <w:r w:rsidR="00B96108" w:rsidRPr="00F15C88">
        <w:rPr>
          <w:rFonts w:ascii="Arial" w:hAnsi="Arial" w:cs="Arial"/>
          <w:sz w:val="22"/>
          <w:szCs w:val="22"/>
        </w:rPr>
        <w:t>součástí katalogu</w:t>
      </w:r>
      <w:r w:rsidR="006A0090" w:rsidRPr="00F15C88">
        <w:rPr>
          <w:rFonts w:ascii="Arial" w:hAnsi="Arial" w:cs="Arial"/>
          <w:sz w:val="22"/>
          <w:szCs w:val="22"/>
        </w:rPr>
        <w:t xml:space="preserve"> („katalog 2“)</w:t>
      </w:r>
      <w:r w:rsidR="00B96108" w:rsidRPr="00F15C88">
        <w:rPr>
          <w:rFonts w:ascii="Arial" w:hAnsi="Arial" w:cs="Arial"/>
          <w:sz w:val="22"/>
          <w:szCs w:val="22"/>
        </w:rPr>
        <w:t xml:space="preserve">. </w:t>
      </w:r>
      <w:r w:rsidR="00BB47FE" w:rsidRPr="00F15C88">
        <w:rPr>
          <w:rFonts w:ascii="Arial" w:hAnsi="Arial" w:cs="Arial"/>
          <w:sz w:val="22"/>
          <w:szCs w:val="22"/>
        </w:rPr>
        <w:t xml:space="preserve">Kupující </w:t>
      </w:r>
      <w:r w:rsidR="008D3738" w:rsidRPr="00F15C88">
        <w:rPr>
          <w:rFonts w:ascii="Arial" w:hAnsi="Arial" w:cs="Arial"/>
          <w:sz w:val="22"/>
          <w:szCs w:val="22"/>
        </w:rPr>
        <w:t xml:space="preserve">bude čerpat z katalogu </w:t>
      </w:r>
      <w:r w:rsidR="00EB3F83" w:rsidRPr="00F15C88">
        <w:rPr>
          <w:rFonts w:ascii="Arial" w:hAnsi="Arial" w:cs="Arial"/>
          <w:sz w:val="22"/>
          <w:szCs w:val="22"/>
        </w:rPr>
        <w:t xml:space="preserve">2 </w:t>
      </w:r>
      <w:r w:rsidR="008D3738" w:rsidRPr="00F15C88">
        <w:rPr>
          <w:rFonts w:ascii="Arial" w:hAnsi="Arial" w:cs="Arial"/>
          <w:sz w:val="22"/>
          <w:szCs w:val="22"/>
        </w:rPr>
        <w:t>zboží do 20% hodnoty zbylé části katalogu,</w:t>
      </w:r>
      <w:r w:rsidR="00EB3F83" w:rsidRPr="00F15C88">
        <w:rPr>
          <w:rFonts w:ascii="Arial" w:hAnsi="Arial" w:cs="Arial"/>
          <w:sz w:val="22"/>
          <w:szCs w:val="22"/>
        </w:rPr>
        <w:t xml:space="preserve"> </w:t>
      </w:r>
      <w:r w:rsidR="00275AAF" w:rsidRPr="00F15C88">
        <w:rPr>
          <w:rFonts w:ascii="Arial" w:hAnsi="Arial" w:cs="Arial"/>
          <w:sz w:val="22"/>
          <w:szCs w:val="22"/>
        </w:rPr>
        <w:t xml:space="preserve">nebo do </w:t>
      </w:r>
      <w:r w:rsidR="000F7077" w:rsidRPr="00F15C88">
        <w:rPr>
          <w:rFonts w:ascii="Arial" w:hAnsi="Arial" w:cs="Arial"/>
          <w:sz w:val="22"/>
          <w:szCs w:val="22"/>
        </w:rPr>
        <w:t xml:space="preserve">1 999 000 </w:t>
      </w:r>
      <w:r w:rsidR="00275AAF" w:rsidRPr="00F15C88">
        <w:rPr>
          <w:rFonts w:ascii="Arial" w:hAnsi="Arial" w:cs="Arial"/>
          <w:sz w:val="22"/>
          <w:szCs w:val="22"/>
        </w:rPr>
        <w:t xml:space="preserve">Kč bez DPH – rozhodná je hodnota, která nastane dříve, </w:t>
      </w:r>
      <w:r w:rsidR="00EB3F83" w:rsidRPr="00F15C88">
        <w:rPr>
          <w:rFonts w:ascii="Arial" w:hAnsi="Arial" w:cs="Arial"/>
          <w:sz w:val="22"/>
          <w:szCs w:val="22"/>
        </w:rPr>
        <w:t>a to za každé</w:t>
      </w:r>
      <w:r w:rsidR="008D3738" w:rsidRPr="00F15C88">
        <w:rPr>
          <w:rFonts w:ascii="Arial" w:hAnsi="Arial" w:cs="Arial"/>
          <w:sz w:val="22"/>
          <w:szCs w:val="22"/>
        </w:rPr>
        <w:t xml:space="preserve"> kalendářní rok trvání této smlouvy</w:t>
      </w:r>
      <w:r w:rsidR="00EB3F83" w:rsidRPr="00F15C88">
        <w:rPr>
          <w:rFonts w:ascii="Arial" w:hAnsi="Arial" w:cs="Arial"/>
          <w:sz w:val="22"/>
          <w:szCs w:val="22"/>
        </w:rPr>
        <w:t>, přičemž kontrola průběhu čerpání ze strany kupujícího bude probíhat čtvrtletně</w:t>
      </w:r>
      <w:r w:rsidR="008D3738" w:rsidRPr="00F15C88">
        <w:rPr>
          <w:rFonts w:ascii="Arial" w:hAnsi="Arial" w:cs="Arial"/>
          <w:sz w:val="22"/>
          <w:szCs w:val="22"/>
        </w:rPr>
        <w:t xml:space="preserve">. </w:t>
      </w:r>
    </w:p>
    <w:p w14:paraId="4AFAC4CA" w14:textId="77777777" w:rsidR="006B53D7" w:rsidRPr="00F15C88" w:rsidRDefault="006B53D7" w:rsidP="00F15C88">
      <w:pPr>
        <w:pStyle w:val="Odstavecseseznamem"/>
        <w:ind w:left="426" w:hanging="430"/>
        <w:rPr>
          <w:rFonts w:ascii="Arial" w:hAnsi="Arial" w:cs="Arial"/>
          <w:sz w:val="22"/>
          <w:szCs w:val="22"/>
        </w:rPr>
      </w:pPr>
    </w:p>
    <w:p w14:paraId="1B3F1C6B" w14:textId="7911D23F" w:rsidR="007D20BD" w:rsidRPr="00F15C88" w:rsidRDefault="00D7139A">
      <w:pPr>
        <w:suppressAutoHyphens/>
        <w:autoSpaceDE/>
        <w:autoSpaceDN/>
        <w:ind w:left="426" w:hanging="430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7</w:t>
      </w:r>
      <w:r w:rsidR="007D20BD" w:rsidRPr="00F15C88">
        <w:rPr>
          <w:rFonts w:ascii="Arial" w:hAnsi="Arial" w:cs="Arial"/>
          <w:sz w:val="22"/>
          <w:szCs w:val="22"/>
        </w:rPr>
        <w:t xml:space="preserve">. </w:t>
      </w:r>
      <w:r w:rsidR="006B53D7" w:rsidRPr="00F15C88">
        <w:rPr>
          <w:rFonts w:ascii="Arial" w:hAnsi="Arial" w:cs="Arial"/>
          <w:sz w:val="22"/>
          <w:szCs w:val="22"/>
        </w:rPr>
        <w:tab/>
      </w:r>
      <w:r w:rsidR="00E5784F" w:rsidRPr="00F15C88">
        <w:rPr>
          <w:rFonts w:ascii="Arial" w:hAnsi="Arial" w:cs="Arial"/>
          <w:sz w:val="22"/>
          <w:szCs w:val="22"/>
        </w:rPr>
        <w:t xml:space="preserve">Prodávající </w:t>
      </w:r>
      <w:r w:rsidR="0062034A" w:rsidRPr="00F15C88">
        <w:rPr>
          <w:rFonts w:ascii="Arial" w:hAnsi="Arial" w:cs="Arial"/>
          <w:sz w:val="22"/>
          <w:szCs w:val="22"/>
        </w:rPr>
        <w:t xml:space="preserve">je povinen poskytnout katalog </w:t>
      </w:r>
      <w:r w:rsidR="006A0090" w:rsidRPr="00F15C88">
        <w:rPr>
          <w:rFonts w:ascii="Arial" w:hAnsi="Arial" w:cs="Arial"/>
          <w:sz w:val="22"/>
          <w:szCs w:val="22"/>
        </w:rPr>
        <w:t xml:space="preserve">i katalog 2 </w:t>
      </w:r>
      <w:r w:rsidR="0062034A" w:rsidRPr="00F15C88">
        <w:rPr>
          <w:rFonts w:ascii="Arial" w:hAnsi="Arial" w:cs="Arial"/>
          <w:sz w:val="22"/>
          <w:szCs w:val="22"/>
        </w:rPr>
        <w:t xml:space="preserve">pro import do aplikace Centrální nákup Kraje Vysočina ve formátu dle přílohy č. 2 </w:t>
      </w:r>
      <w:proofErr w:type="gramStart"/>
      <w:r w:rsidR="0062034A" w:rsidRPr="00F15C88">
        <w:rPr>
          <w:rFonts w:ascii="Arial" w:hAnsi="Arial" w:cs="Arial"/>
          <w:sz w:val="22"/>
          <w:szCs w:val="22"/>
        </w:rPr>
        <w:t>této</w:t>
      </w:r>
      <w:proofErr w:type="gramEnd"/>
      <w:r w:rsidR="0062034A" w:rsidRPr="00F15C88">
        <w:rPr>
          <w:rFonts w:ascii="Arial" w:hAnsi="Arial" w:cs="Arial"/>
          <w:sz w:val="22"/>
          <w:szCs w:val="22"/>
        </w:rPr>
        <w:t xml:space="preserve"> smlouvy. </w:t>
      </w:r>
    </w:p>
    <w:p w14:paraId="04D83F66" w14:textId="7704EE5D" w:rsidR="00BE53E8" w:rsidRPr="00F15C88" w:rsidRDefault="00BE53E8">
      <w:pPr>
        <w:suppressAutoHyphens/>
        <w:autoSpaceDE/>
        <w:autoSpaceDN/>
        <w:ind w:left="426" w:hanging="430"/>
        <w:jc w:val="both"/>
        <w:rPr>
          <w:rFonts w:ascii="Arial" w:hAnsi="Arial" w:cs="Arial"/>
          <w:sz w:val="22"/>
          <w:szCs w:val="22"/>
        </w:rPr>
      </w:pPr>
    </w:p>
    <w:p w14:paraId="211474D4" w14:textId="2C59C9A9" w:rsidR="00DE4904" w:rsidRPr="00F15C88" w:rsidRDefault="00DE4904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  <w:lang w:eastAsia="en-US"/>
        </w:rPr>
        <w:lastRenderedPageBreak/>
        <w:t>V případě, že se v průběhu plnění této smlouvy vyskytne potřeba dodatečných dodávek nezahrnutých ve sjednaném předmětu plnění této smlouvy (ani v katalogu ani v katalogu 2), bude jejich zadání řešeno v souladu se zákonem č. 134/2016 Sb.</w:t>
      </w:r>
    </w:p>
    <w:p w14:paraId="249A15F9" w14:textId="77777777" w:rsidR="00DE4904" w:rsidRPr="00F15C88" w:rsidRDefault="00DE4904" w:rsidP="00F15C88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85A7F0C" w14:textId="238669BC" w:rsidR="00BE53E8" w:rsidRPr="00F15C88" w:rsidRDefault="00DE4904" w:rsidP="00F15C88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Kupující </w:t>
      </w:r>
      <w:r w:rsidR="00BE53E8" w:rsidRPr="00F15C88">
        <w:rPr>
          <w:rFonts w:ascii="Arial" w:hAnsi="Arial" w:cs="Arial"/>
          <w:sz w:val="22"/>
          <w:szCs w:val="22"/>
        </w:rPr>
        <w:t>upozorňuje, že si vyhrazuje pořizovat u prodávajícího anebo jiných dodavatelů kancelářské potřeby, a to včetně standardních kancelářských potřeb uvedených v příloze č. 1 této smlouvy za zvláště výhodných podmínek, kterými se rozumí nižší jednotková cena než je nabídková cena prodávajícího.</w:t>
      </w:r>
    </w:p>
    <w:p w14:paraId="02C8D318" w14:textId="77777777" w:rsidR="00BE53E8" w:rsidRPr="00F15C88" w:rsidRDefault="00BE53E8" w:rsidP="00F15C88">
      <w:pPr>
        <w:pStyle w:val="Odstavecseseznamem"/>
        <w:ind w:left="790"/>
        <w:jc w:val="both"/>
        <w:rPr>
          <w:rFonts w:ascii="Arial" w:hAnsi="Arial" w:cs="Arial"/>
          <w:sz w:val="22"/>
          <w:szCs w:val="22"/>
        </w:rPr>
      </w:pPr>
    </w:p>
    <w:p w14:paraId="184F7425" w14:textId="77777777" w:rsidR="006B53D7" w:rsidRPr="00F15C88" w:rsidRDefault="006B53D7" w:rsidP="00C7137B">
      <w:pPr>
        <w:keepNext/>
        <w:autoSpaceDE/>
        <w:autoSpaceDN/>
        <w:rPr>
          <w:rFonts w:ascii="Arial" w:hAnsi="Arial" w:cs="Arial"/>
          <w:b/>
          <w:sz w:val="22"/>
          <w:szCs w:val="22"/>
        </w:rPr>
      </w:pPr>
    </w:p>
    <w:p w14:paraId="3B277341" w14:textId="77777777" w:rsidR="00C7137B" w:rsidRPr="00F15C88" w:rsidRDefault="00C7137B" w:rsidP="00C7137B">
      <w:pPr>
        <w:keepNext/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Článek XI.</w:t>
      </w:r>
    </w:p>
    <w:p w14:paraId="737D46D9" w14:textId="77777777" w:rsidR="00AD1233" w:rsidRPr="00F15C88" w:rsidRDefault="00AD1233" w:rsidP="00F10C33">
      <w:pPr>
        <w:keepNext/>
        <w:autoSpaceDE/>
        <w:autoSpaceDN/>
        <w:jc w:val="center"/>
        <w:rPr>
          <w:rFonts w:ascii="Arial" w:hAnsi="Arial" w:cs="Arial"/>
          <w:b/>
          <w:sz w:val="22"/>
          <w:szCs w:val="22"/>
        </w:rPr>
      </w:pPr>
      <w:r w:rsidRPr="00F15C88">
        <w:rPr>
          <w:rFonts w:ascii="Arial" w:hAnsi="Arial" w:cs="Arial"/>
          <w:b/>
          <w:sz w:val="22"/>
          <w:szCs w:val="22"/>
        </w:rPr>
        <w:t>Závěrečná ujednání</w:t>
      </w:r>
    </w:p>
    <w:p w14:paraId="1DE70E78" w14:textId="4414EB3B" w:rsidR="003D7939" w:rsidRPr="00F15C88" w:rsidRDefault="0047414D" w:rsidP="00B5349D">
      <w:pPr>
        <w:pStyle w:val="Odstavecseseznamem"/>
        <w:numPr>
          <w:ilvl w:val="0"/>
          <w:numId w:val="3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Prodávající </w:t>
      </w:r>
      <w:r w:rsidR="003D7939" w:rsidRPr="00F15C88">
        <w:rPr>
          <w:rFonts w:ascii="Arial" w:hAnsi="Arial" w:cs="Arial"/>
          <w:sz w:val="22"/>
          <w:szCs w:val="22"/>
        </w:rPr>
        <w:t xml:space="preserve">bere na vědomí, že je jako dodavatel </w:t>
      </w:r>
      <w:r w:rsidRPr="00F15C88">
        <w:rPr>
          <w:rFonts w:ascii="Arial" w:hAnsi="Arial" w:cs="Arial"/>
          <w:sz w:val="22"/>
          <w:szCs w:val="22"/>
        </w:rPr>
        <w:t xml:space="preserve">zboží </w:t>
      </w:r>
      <w:r w:rsidR="003D7939" w:rsidRPr="00F15C88">
        <w:rPr>
          <w:rFonts w:ascii="Arial" w:hAnsi="Arial" w:cs="Arial"/>
          <w:sz w:val="22"/>
          <w:szCs w:val="22"/>
        </w:rPr>
        <w:t>hraze</w:t>
      </w:r>
      <w:r w:rsidRPr="00F15C88">
        <w:rPr>
          <w:rFonts w:ascii="Arial" w:hAnsi="Arial" w:cs="Arial"/>
          <w:sz w:val="22"/>
          <w:szCs w:val="22"/>
        </w:rPr>
        <w:t>ného</w:t>
      </w:r>
      <w:r w:rsidR="003D7939" w:rsidRPr="00F15C88">
        <w:rPr>
          <w:rFonts w:ascii="Arial" w:hAnsi="Arial" w:cs="Arial"/>
          <w:sz w:val="22"/>
          <w:szCs w:val="22"/>
        </w:rPr>
        <w:t xml:space="preserve"> z veřejných finančních prostředků osobou povinnou působit při výkonu finanční kontroly ve smyslu § 2, písm. e) zákona č. 320/2001 Sb., o finanční kontrole. </w:t>
      </w:r>
      <w:r w:rsidRPr="00F15C88">
        <w:rPr>
          <w:rFonts w:ascii="Arial" w:hAnsi="Arial" w:cs="Arial"/>
          <w:sz w:val="22"/>
          <w:szCs w:val="22"/>
        </w:rPr>
        <w:t>Pokud bude cena zboží hrazena z dotace, zavazují se s</w:t>
      </w:r>
      <w:r w:rsidR="003D7939" w:rsidRPr="00F15C88">
        <w:rPr>
          <w:rFonts w:ascii="Arial" w:hAnsi="Arial" w:cs="Arial"/>
          <w:sz w:val="22"/>
          <w:szCs w:val="22"/>
        </w:rPr>
        <w:t>mluvní strany poskytnout poskytovateli dotace či jiným kontrolním orgánům přístup ke všem částem dokumentů, které souvisejí s právním vztahem založeným touto smlouvou. Tato povinnost se vztahuje také na dokumenty, které podléhají ochraně podle zvláštních právních předpisů (obchodní tajemství, utajované skutečnosti apod.) za</w:t>
      </w:r>
      <w:r w:rsidR="00FD0B48">
        <w:rPr>
          <w:rFonts w:ascii="Arial" w:hAnsi="Arial" w:cs="Arial"/>
          <w:sz w:val="22"/>
          <w:szCs w:val="22"/>
        </w:rPr>
        <w:t> </w:t>
      </w:r>
      <w:r w:rsidR="003D7939" w:rsidRPr="00F15C88">
        <w:rPr>
          <w:rFonts w:ascii="Arial" w:hAnsi="Arial" w:cs="Arial"/>
          <w:sz w:val="22"/>
          <w:szCs w:val="22"/>
        </w:rPr>
        <w:t xml:space="preserve">předpokladu, že ze strany kontrolního orgánu budou splněny požadavky kladené právními předpisy (např. podle zákona č. 255/2012 Sb.). Zhotovitel je povinen zajistit, aby kontrole v rozsahu dle tohoto článku byli povinni se podrobit i všichni jeho případní </w:t>
      </w:r>
      <w:r w:rsidR="00D85952" w:rsidRPr="00F15C88">
        <w:rPr>
          <w:rFonts w:ascii="Arial" w:hAnsi="Arial" w:cs="Arial"/>
          <w:sz w:val="22"/>
          <w:szCs w:val="22"/>
        </w:rPr>
        <w:t>pod</w:t>
      </w:r>
      <w:r w:rsidR="003D7939" w:rsidRPr="00F15C88">
        <w:rPr>
          <w:rFonts w:ascii="Arial" w:hAnsi="Arial" w:cs="Arial"/>
          <w:sz w:val="22"/>
          <w:szCs w:val="22"/>
        </w:rPr>
        <w:t>dodavatelé.</w:t>
      </w:r>
    </w:p>
    <w:p w14:paraId="0A6AAFCD" w14:textId="77777777" w:rsidR="00B5349D" w:rsidRPr="00F15C88" w:rsidRDefault="00B5349D" w:rsidP="00F15C88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22E3DD" w14:textId="478CE8F5" w:rsidR="00736790" w:rsidRPr="00F15C88" w:rsidRDefault="00736790" w:rsidP="00B5349D">
      <w:pPr>
        <w:pStyle w:val="Odstavecseseznamem"/>
        <w:numPr>
          <w:ilvl w:val="0"/>
          <w:numId w:val="30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Strany se dohodly, že postoupení práv a povinností ze smlou</w:t>
      </w:r>
      <w:r w:rsidR="0047414D" w:rsidRPr="00F15C88">
        <w:rPr>
          <w:rFonts w:ascii="Arial" w:hAnsi="Arial" w:cs="Arial"/>
          <w:sz w:val="22"/>
          <w:szCs w:val="22"/>
        </w:rPr>
        <w:t>vy třetí osobě je možné pouze s předchozím písemným</w:t>
      </w:r>
      <w:r w:rsidRPr="00F15C88">
        <w:rPr>
          <w:rFonts w:ascii="Arial" w:hAnsi="Arial" w:cs="Arial"/>
          <w:sz w:val="22"/>
          <w:szCs w:val="22"/>
        </w:rPr>
        <w:t xml:space="preserve"> souhlasem druhé smluvní strany.</w:t>
      </w:r>
    </w:p>
    <w:p w14:paraId="098C8010" w14:textId="77777777" w:rsidR="0085506E" w:rsidRPr="00F15C88" w:rsidRDefault="0085506E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E199311" w14:textId="03D1D2DA" w:rsidR="00AD1233" w:rsidRPr="00F15C88" w:rsidRDefault="00AD1233" w:rsidP="00B5349D">
      <w:pPr>
        <w:pStyle w:val="Odstavecseseznamem"/>
        <w:numPr>
          <w:ilvl w:val="1"/>
          <w:numId w:val="21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V podmínkách a vztazích neupravených touto smlouvou se strany řídí ustanoveními </w:t>
      </w:r>
      <w:r w:rsidR="00C96ABB" w:rsidRPr="00F15C88">
        <w:rPr>
          <w:rFonts w:ascii="Arial" w:hAnsi="Arial" w:cs="Arial"/>
          <w:sz w:val="22"/>
          <w:szCs w:val="22"/>
        </w:rPr>
        <w:t xml:space="preserve">občanského </w:t>
      </w:r>
      <w:r w:rsidRPr="00F15C88">
        <w:rPr>
          <w:rFonts w:ascii="Arial" w:hAnsi="Arial" w:cs="Arial"/>
          <w:sz w:val="22"/>
          <w:szCs w:val="22"/>
        </w:rPr>
        <w:t>zákoníku.</w:t>
      </w:r>
    </w:p>
    <w:p w14:paraId="662BE849" w14:textId="77777777" w:rsidR="0085506E" w:rsidRPr="00F15C88" w:rsidRDefault="0085506E" w:rsidP="00F15C88">
      <w:pPr>
        <w:pStyle w:val="Odstavecseseznamem"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D7B3520" w14:textId="2392B27D" w:rsidR="00B1004C" w:rsidRPr="00F15C88" w:rsidRDefault="00B1004C" w:rsidP="00B5349D">
      <w:pPr>
        <w:pStyle w:val="Odstavecseseznamem"/>
        <w:numPr>
          <w:ilvl w:val="1"/>
          <w:numId w:val="2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V případě rozporu mezi touto smlouvou a jednotlivými přílohami má přednost při použití tato smlouva. V případě rozporu mezi jednotlivými přílohami má přednost příloha, která je první v pořadí. V případě rozporu mezi touto smlouvou a výzvou, platí ustanovení této smlouvy.</w:t>
      </w:r>
    </w:p>
    <w:p w14:paraId="3AB1E916" w14:textId="77777777" w:rsidR="0085506E" w:rsidRPr="00F15C88" w:rsidRDefault="0085506E" w:rsidP="00F15C88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647D060" w14:textId="4DD62F37" w:rsidR="00AE68ED" w:rsidRPr="00F15C88" w:rsidRDefault="00AE68ED" w:rsidP="00B5349D">
      <w:pPr>
        <w:pStyle w:val="Odstavecseseznamem"/>
        <w:numPr>
          <w:ilvl w:val="1"/>
          <w:numId w:val="21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Prodávající souhlasí s tím, aby kupující zveřejnil smlouvu podle zákona č. 340/2015 Sb.</w:t>
      </w:r>
      <w:r w:rsidR="0085506E" w:rsidRPr="00F15C88">
        <w:rPr>
          <w:rFonts w:ascii="Arial" w:hAnsi="Arial" w:cs="Arial"/>
          <w:sz w:val="22"/>
          <w:szCs w:val="22"/>
        </w:rPr>
        <w:t>, o registru smluv,</w:t>
      </w:r>
      <w:r w:rsidRPr="00F15C88">
        <w:rPr>
          <w:rFonts w:ascii="Arial" w:hAnsi="Arial" w:cs="Arial"/>
          <w:sz w:val="22"/>
          <w:szCs w:val="22"/>
        </w:rPr>
        <w:t xml:space="preserve"> a rovněž podle </w:t>
      </w:r>
      <w:r w:rsidR="00D85952" w:rsidRPr="00F15C88">
        <w:rPr>
          <w:rFonts w:ascii="Arial" w:hAnsi="Arial" w:cs="Arial"/>
          <w:sz w:val="22"/>
          <w:szCs w:val="22"/>
        </w:rPr>
        <w:t>ZZVZ</w:t>
      </w:r>
      <w:r w:rsidRPr="00F15C88">
        <w:rPr>
          <w:rFonts w:ascii="Arial" w:hAnsi="Arial" w:cs="Arial"/>
          <w:sz w:val="22"/>
          <w:szCs w:val="22"/>
        </w:rPr>
        <w:t xml:space="preserve"> jako celek, protože ve smlouvě nejsou údaje, jejichž zveřejněním by došlo k neoprávněnému zásahu do práv a povinností prodávajícího nebo jeho zaměstnanců. Prodávající souhlasí s tím, aby smlouva byla zveřejněna včetně naskenovaných ručních podpisů zástupců smluvních stran.</w:t>
      </w:r>
    </w:p>
    <w:p w14:paraId="1C11D57C" w14:textId="2B65568A" w:rsidR="00515F7D" w:rsidRPr="00F15C88" w:rsidRDefault="00C7137B" w:rsidP="00F15C88">
      <w:p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ab/>
      </w:r>
    </w:p>
    <w:p w14:paraId="56223F03" w14:textId="7C75FEC4" w:rsidR="00AD1233" w:rsidRPr="00F15C88" w:rsidRDefault="00AD1233" w:rsidP="00B5349D">
      <w:pPr>
        <w:pStyle w:val="Odstavecseseznamem"/>
        <w:numPr>
          <w:ilvl w:val="1"/>
          <w:numId w:val="21"/>
        </w:numPr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Jakékoli změny a dodatky této smlouvy musí být učiněny písemně a schváleny podpisem obou stran</w:t>
      </w:r>
      <w:r w:rsidR="005811DD" w:rsidRPr="00F15C88">
        <w:rPr>
          <w:rFonts w:ascii="Arial" w:hAnsi="Arial" w:cs="Arial"/>
          <w:sz w:val="22"/>
          <w:szCs w:val="22"/>
        </w:rPr>
        <w:t>, pokud ve smlouvě není uvedeno jinak</w:t>
      </w:r>
      <w:r w:rsidRPr="00F15C88">
        <w:rPr>
          <w:rFonts w:ascii="Arial" w:hAnsi="Arial" w:cs="Arial"/>
          <w:sz w:val="22"/>
          <w:szCs w:val="22"/>
        </w:rPr>
        <w:t xml:space="preserve">. </w:t>
      </w:r>
    </w:p>
    <w:p w14:paraId="7AD84641" w14:textId="77777777" w:rsidR="00AD1233" w:rsidRPr="00F15C88" w:rsidRDefault="00AD1233" w:rsidP="007C3DF2">
      <w:pPr>
        <w:tabs>
          <w:tab w:val="num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60C2898" w14:textId="18CB6F4B" w:rsidR="00AD1233" w:rsidRPr="00F15C88" w:rsidRDefault="00736790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>Přílohy</w:t>
      </w:r>
    </w:p>
    <w:p w14:paraId="2B7E2829" w14:textId="77777777" w:rsidR="00736790" w:rsidRPr="00F15C88" w:rsidRDefault="003935FE" w:rsidP="00FD0B48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Jednotkové ceny </w:t>
      </w:r>
      <w:r w:rsidR="007308A0" w:rsidRPr="00F15C88">
        <w:rPr>
          <w:rFonts w:ascii="Arial" w:hAnsi="Arial" w:cs="Arial"/>
          <w:sz w:val="22"/>
          <w:szCs w:val="22"/>
        </w:rPr>
        <w:t>zboží</w:t>
      </w:r>
      <w:r w:rsidRPr="00F15C88">
        <w:rPr>
          <w:rFonts w:ascii="Arial" w:hAnsi="Arial" w:cs="Arial"/>
          <w:sz w:val="22"/>
          <w:szCs w:val="22"/>
          <w:highlight w:val="lightGray"/>
        </w:rPr>
        <w:t>&gt;&gt;tato příloha bude doplněna před uzavřením Smlouvy. Přílohu k této Smlouvě bude tvořit tabulka s</w:t>
      </w:r>
      <w:r w:rsidR="001B4281" w:rsidRPr="00F15C88">
        <w:rPr>
          <w:rFonts w:ascii="Arial" w:hAnsi="Arial" w:cs="Arial"/>
          <w:sz w:val="22"/>
          <w:szCs w:val="22"/>
          <w:highlight w:val="lightGray"/>
        </w:rPr>
        <w:t xml:space="preserve"> jednotkovými </w:t>
      </w:r>
      <w:r w:rsidRPr="00F15C88">
        <w:rPr>
          <w:rFonts w:ascii="Arial" w:hAnsi="Arial" w:cs="Arial"/>
          <w:sz w:val="22"/>
          <w:szCs w:val="22"/>
          <w:highlight w:val="lightGray"/>
        </w:rPr>
        <w:t> cenami</w:t>
      </w:r>
      <w:r w:rsidR="001B4281" w:rsidRPr="00F15C88">
        <w:rPr>
          <w:rFonts w:ascii="Arial" w:hAnsi="Arial" w:cs="Arial"/>
          <w:sz w:val="22"/>
          <w:szCs w:val="22"/>
          <w:highlight w:val="lightGray"/>
        </w:rPr>
        <w:t xml:space="preserve"> ve výši v souladu s tabulkou</w:t>
      </w:r>
      <w:r w:rsidRPr="00F15C88">
        <w:rPr>
          <w:rFonts w:ascii="Arial" w:hAnsi="Arial" w:cs="Arial"/>
          <w:sz w:val="22"/>
          <w:szCs w:val="22"/>
          <w:highlight w:val="lightGray"/>
        </w:rPr>
        <w:t xml:space="preserve">, kterou </w:t>
      </w:r>
      <w:r w:rsidR="001E1610" w:rsidRPr="00F15C88">
        <w:rPr>
          <w:rFonts w:ascii="Arial" w:hAnsi="Arial" w:cs="Arial"/>
          <w:sz w:val="22"/>
          <w:szCs w:val="22"/>
        </w:rPr>
        <w:t>účastník zadávacího řízení</w:t>
      </w:r>
      <w:r w:rsidRPr="00F15C88">
        <w:rPr>
          <w:rFonts w:ascii="Arial" w:hAnsi="Arial" w:cs="Arial"/>
          <w:sz w:val="22"/>
          <w:szCs w:val="22"/>
          <w:highlight w:val="lightGray"/>
        </w:rPr>
        <w:t xml:space="preserve"> vyplnil </w:t>
      </w:r>
      <w:r w:rsidR="001B4281" w:rsidRPr="00F15C88">
        <w:rPr>
          <w:rFonts w:ascii="Arial" w:hAnsi="Arial" w:cs="Arial"/>
          <w:sz w:val="22"/>
          <w:szCs w:val="22"/>
          <w:highlight w:val="lightGray"/>
        </w:rPr>
        <w:t xml:space="preserve">pro stanovení nabídkové ceny </w:t>
      </w:r>
      <w:r w:rsidRPr="00F15C88">
        <w:rPr>
          <w:rFonts w:ascii="Arial" w:hAnsi="Arial" w:cs="Arial"/>
          <w:sz w:val="22"/>
          <w:szCs w:val="22"/>
          <w:highlight w:val="lightGray"/>
        </w:rPr>
        <w:t>a předložil do své nabídky &lt;&lt;</w:t>
      </w:r>
    </w:p>
    <w:p w14:paraId="21D777AD" w14:textId="6197866B" w:rsidR="00736790" w:rsidRPr="007C3DF2" w:rsidRDefault="006C0E40" w:rsidP="00FD0B48">
      <w:pPr>
        <w:pStyle w:val="Odstavecseseznamem"/>
        <w:numPr>
          <w:ilvl w:val="0"/>
          <w:numId w:val="3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15C88">
        <w:rPr>
          <w:rFonts w:ascii="Arial" w:hAnsi="Arial" w:cs="Arial"/>
          <w:sz w:val="22"/>
          <w:szCs w:val="22"/>
        </w:rPr>
        <w:t xml:space="preserve">Formát importu </w:t>
      </w:r>
      <w:r w:rsidR="00FD0B48" w:rsidRPr="00FD0B48">
        <w:rPr>
          <w:rFonts w:ascii="Arial" w:hAnsi="Arial" w:cs="Arial"/>
          <w:sz w:val="22"/>
          <w:szCs w:val="22"/>
        </w:rPr>
        <w:t xml:space="preserve">katalog i katalog 2 </w:t>
      </w:r>
      <w:r w:rsidRPr="00F15C88">
        <w:rPr>
          <w:rFonts w:ascii="Arial" w:hAnsi="Arial" w:cs="Arial"/>
          <w:sz w:val="22"/>
          <w:szCs w:val="22"/>
        </w:rPr>
        <w:t>do aplikace C</w:t>
      </w:r>
      <w:r w:rsidRPr="007C3DF2">
        <w:rPr>
          <w:rFonts w:ascii="Arial" w:hAnsi="Arial" w:cs="Arial"/>
          <w:sz w:val="22"/>
          <w:szCs w:val="22"/>
        </w:rPr>
        <w:t>entrální nákup Kraje Vysočina.</w:t>
      </w:r>
    </w:p>
    <w:p w14:paraId="6216E5F6" w14:textId="77777777" w:rsidR="00736790" w:rsidRPr="007C3DF2" w:rsidRDefault="00736790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</w:p>
    <w:p w14:paraId="2380FE76" w14:textId="77777777" w:rsidR="001E1610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b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V </w:t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="005044B9"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26AEC485" w14:textId="77777777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 xml:space="preserve">dne </w:t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="005044B9" w:rsidRPr="007C3DF2">
        <w:rPr>
          <w:rFonts w:ascii="Arial" w:hAnsi="Arial" w:cs="Arial"/>
          <w:sz w:val="22"/>
          <w:szCs w:val="22"/>
          <w:highlight w:val="yellow"/>
        </w:rPr>
        <w:t>vyplní</w:t>
      </w:r>
      <w:r w:rsidR="00C21987" w:rsidRPr="007C3DF2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]</w:t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="00DE0B11" w:rsidRPr="007C3DF2">
        <w:rPr>
          <w:rFonts w:ascii="Arial" w:hAnsi="Arial" w:cs="Arial"/>
          <w:sz w:val="22"/>
          <w:szCs w:val="22"/>
        </w:rPr>
        <w:tab/>
      </w:r>
      <w:r w:rsidR="00FC04BD" w:rsidRPr="007C3DF2">
        <w:rPr>
          <w:rFonts w:ascii="Arial" w:hAnsi="Arial" w:cs="Arial"/>
          <w:sz w:val="22"/>
          <w:szCs w:val="22"/>
        </w:rPr>
        <w:t xml:space="preserve">V </w:t>
      </w:r>
      <w:r w:rsidR="00A13608" w:rsidRPr="007C3DF2">
        <w:rPr>
          <w:rFonts w:ascii="Arial" w:hAnsi="Arial" w:cs="Arial"/>
          <w:sz w:val="22"/>
          <w:szCs w:val="22"/>
        </w:rPr>
        <w:t>…</w:t>
      </w:r>
      <w:r w:rsidRPr="007C3DF2">
        <w:rPr>
          <w:rFonts w:ascii="Arial" w:hAnsi="Arial" w:cs="Arial"/>
          <w:sz w:val="22"/>
          <w:szCs w:val="22"/>
        </w:rPr>
        <w:t xml:space="preserve"> dne ….……………</w:t>
      </w:r>
    </w:p>
    <w:p w14:paraId="19B5D904" w14:textId="77777777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</w:p>
    <w:p w14:paraId="705338DB" w14:textId="77777777" w:rsidR="00AD1233" w:rsidRPr="007C3DF2" w:rsidRDefault="00DE0B11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Prodávající:</w:t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="00AD1233" w:rsidRPr="007C3DF2">
        <w:rPr>
          <w:rFonts w:ascii="Arial" w:hAnsi="Arial" w:cs="Arial"/>
          <w:sz w:val="22"/>
          <w:szCs w:val="22"/>
        </w:rPr>
        <w:t>Kupující:</w:t>
      </w:r>
    </w:p>
    <w:p w14:paraId="43B9118F" w14:textId="77777777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lastRenderedPageBreak/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</w:p>
    <w:p w14:paraId="0AB0B34C" w14:textId="4F7946A5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>____________________________</w:t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  <w:t>_______________________________</w:t>
      </w:r>
    </w:p>
    <w:p w14:paraId="37DB32EA" w14:textId="77777777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ab/>
      </w:r>
      <w:r w:rsidR="005044B9" w:rsidRPr="007C3DF2">
        <w:rPr>
          <w:rFonts w:ascii="Arial" w:hAnsi="Arial" w:cs="Arial"/>
          <w:sz w:val="22"/>
          <w:szCs w:val="22"/>
        </w:rPr>
        <w:tab/>
      </w:r>
      <w:r w:rsidR="005044B9"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="00A13608" w:rsidRPr="007C3DF2">
        <w:rPr>
          <w:rFonts w:ascii="Arial" w:hAnsi="Arial" w:cs="Arial"/>
          <w:sz w:val="22"/>
          <w:szCs w:val="22"/>
        </w:rPr>
        <w:t>…</w:t>
      </w:r>
    </w:p>
    <w:p w14:paraId="6F3D1FB5" w14:textId="77777777" w:rsidR="00AD1233" w:rsidRPr="007C3DF2" w:rsidRDefault="00AD1233" w:rsidP="00F10C33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r w:rsidRPr="007C3DF2">
        <w:rPr>
          <w:rFonts w:ascii="Arial" w:hAnsi="Arial" w:cs="Arial"/>
          <w:sz w:val="22"/>
          <w:szCs w:val="22"/>
        </w:rPr>
        <w:tab/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[</w:t>
      </w:r>
      <w:r w:rsidR="005044B9" w:rsidRPr="007C3DF2">
        <w:rPr>
          <w:rFonts w:ascii="Arial" w:hAnsi="Arial" w:cs="Arial"/>
          <w:sz w:val="22"/>
          <w:szCs w:val="22"/>
          <w:highlight w:val="yellow"/>
        </w:rPr>
        <w:t xml:space="preserve">vyplní </w:t>
      </w:r>
      <w:r w:rsidR="001E1610" w:rsidRPr="007C3DF2">
        <w:rPr>
          <w:rFonts w:ascii="Arial" w:hAnsi="Arial" w:cs="Arial"/>
          <w:sz w:val="22"/>
          <w:szCs w:val="22"/>
          <w:highlight w:val="yellow"/>
        </w:rPr>
        <w:t>účastník zadávacího řízení</w:t>
      </w:r>
      <w:r w:rsidR="005044B9" w:rsidRPr="007C3DF2">
        <w:rPr>
          <w:rFonts w:ascii="Arial" w:hAnsi="Arial" w:cs="Arial"/>
          <w:b/>
          <w:sz w:val="22"/>
          <w:szCs w:val="22"/>
          <w:highlight w:val="yellow"/>
        </w:rPr>
        <w:t>]</w:t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Pr="007C3DF2">
        <w:rPr>
          <w:rFonts w:ascii="Arial" w:hAnsi="Arial" w:cs="Arial"/>
          <w:sz w:val="22"/>
          <w:szCs w:val="22"/>
        </w:rPr>
        <w:tab/>
      </w:r>
      <w:r w:rsidR="00A13608" w:rsidRPr="007C3DF2">
        <w:rPr>
          <w:rFonts w:ascii="Arial" w:hAnsi="Arial" w:cs="Arial"/>
          <w:sz w:val="22"/>
          <w:szCs w:val="22"/>
        </w:rPr>
        <w:t>…</w:t>
      </w:r>
    </w:p>
    <w:sectPr w:rsidR="00AD1233" w:rsidRPr="007C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EF74FF" w16cid:durableId="215BBED8"/>
  <w16cid:commentId w16cid:paraId="73BF791B" w16cid:durableId="215303AA"/>
  <w16cid:commentId w16cid:paraId="2B64EB0B" w16cid:durableId="215BBEC1"/>
  <w16cid:commentId w16cid:paraId="13960942" w16cid:durableId="215303AB"/>
  <w16cid:commentId w16cid:paraId="331827B1" w16cid:durableId="215BBDFD"/>
  <w16cid:commentId w16cid:paraId="7DEDD39B" w16cid:durableId="215303AC"/>
  <w16cid:commentId w16cid:paraId="27DBEF13" w16cid:durableId="215303AD"/>
  <w16cid:commentId w16cid:paraId="5B51843A" w16cid:durableId="215BBE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FEC42" w14:textId="77777777" w:rsidR="00794CE7" w:rsidRDefault="00794CE7" w:rsidP="00C90294">
      <w:r>
        <w:separator/>
      </w:r>
    </w:p>
  </w:endnote>
  <w:endnote w:type="continuationSeparator" w:id="0">
    <w:p w14:paraId="519DE3E8" w14:textId="77777777" w:rsidR="00794CE7" w:rsidRDefault="00794CE7" w:rsidP="00C9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141BA" w14:textId="77777777" w:rsidR="00794CE7" w:rsidRDefault="00794CE7" w:rsidP="00C90294">
      <w:r>
        <w:separator/>
      </w:r>
    </w:p>
  </w:footnote>
  <w:footnote w:type="continuationSeparator" w:id="0">
    <w:p w14:paraId="034FE38F" w14:textId="77777777" w:rsidR="00794CE7" w:rsidRDefault="00794CE7" w:rsidP="00C90294">
      <w:r>
        <w:continuationSeparator/>
      </w:r>
    </w:p>
  </w:footnote>
  <w:footnote w:id="1">
    <w:p w14:paraId="6CEADA44" w14:textId="77777777" w:rsidR="00372FE3" w:rsidRPr="00CA691D" w:rsidRDefault="00372FE3">
      <w:pPr>
        <w:pStyle w:val="Textpoznpodarou"/>
        <w:rPr>
          <w:rFonts w:asciiTheme="minorHAnsi" w:hAnsiTheme="minorHAnsi" w:cstheme="minorHAnsi"/>
        </w:rPr>
      </w:pPr>
      <w:r w:rsidRPr="00CA691D">
        <w:rPr>
          <w:rStyle w:val="Znakapoznpodarou"/>
          <w:rFonts w:asciiTheme="minorHAnsi" w:hAnsiTheme="minorHAnsi" w:cstheme="minorHAnsi"/>
        </w:rPr>
        <w:footnoteRef/>
      </w:r>
      <w:r w:rsidRPr="00CA691D">
        <w:rPr>
          <w:rFonts w:asciiTheme="minorHAnsi" w:hAnsiTheme="minorHAnsi" w:cstheme="minorHAnsi"/>
        </w:rPr>
        <w:t xml:space="preserve"> Vyhrazená změna závazku podle § 100 ZZVZ</w:t>
      </w:r>
    </w:p>
  </w:footnote>
  <w:footnote w:id="2">
    <w:p w14:paraId="08C44A2F" w14:textId="3035D6EC" w:rsidR="00C90294" w:rsidRPr="00CA691D" w:rsidRDefault="00C90294">
      <w:pPr>
        <w:pStyle w:val="Textpoznpodarou"/>
        <w:rPr>
          <w:rFonts w:asciiTheme="minorHAnsi" w:hAnsiTheme="minorHAnsi" w:cstheme="minorHAnsi"/>
        </w:rPr>
      </w:pPr>
      <w:r w:rsidRPr="00CA691D">
        <w:rPr>
          <w:rStyle w:val="Znakapoznpodarou"/>
          <w:rFonts w:asciiTheme="minorHAnsi" w:hAnsiTheme="minorHAnsi" w:cstheme="minorHAnsi"/>
        </w:rPr>
        <w:footnoteRef/>
      </w:r>
      <w:r w:rsidRPr="00CA691D">
        <w:rPr>
          <w:rFonts w:asciiTheme="minorHAnsi" w:hAnsiTheme="minorHAnsi" w:cstheme="minorHAnsi"/>
        </w:rPr>
        <w:t xml:space="preserve"> Vyhrazen</w:t>
      </w:r>
      <w:r w:rsidR="00372FE3" w:rsidRPr="00CA691D">
        <w:rPr>
          <w:rFonts w:asciiTheme="minorHAnsi" w:hAnsiTheme="minorHAnsi" w:cstheme="minorHAnsi"/>
        </w:rPr>
        <w:t>á</w:t>
      </w:r>
      <w:r w:rsidRPr="00CA691D">
        <w:rPr>
          <w:rFonts w:asciiTheme="minorHAnsi" w:hAnsiTheme="minorHAnsi" w:cstheme="minorHAnsi"/>
        </w:rPr>
        <w:t xml:space="preserve"> změn</w:t>
      </w:r>
      <w:r w:rsidR="00372FE3" w:rsidRPr="00CA691D">
        <w:rPr>
          <w:rFonts w:asciiTheme="minorHAnsi" w:hAnsiTheme="minorHAnsi" w:cstheme="minorHAnsi"/>
        </w:rPr>
        <w:t>a</w:t>
      </w:r>
      <w:r w:rsidRPr="00CA691D">
        <w:rPr>
          <w:rFonts w:asciiTheme="minorHAnsi" w:hAnsiTheme="minorHAnsi" w:cstheme="minorHAnsi"/>
        </w:rPr>
        <w:t xml:space="preserve"> závazku podle § 100 ZZVZ</w:t>
      </w:r>
      <w:r w:rsidR="00D85952" w:rsidRPr="00CA691D">
        <w:rPr>
          <w:rFonts w:asciiTheme="minorHAnsi" w:hAnsiTheme="minorHAnsi" w:cstheme="minorHAnsi"/>
        </w:rPr>
        <w:t xml:space="preserve"> a změna závazku ze smlouvy podle § 222 uvedeného zákona</w:t>
      </w:r>
    </w:p>
  </w:footnote>
  <w:footnote w:id="3">
    <w:p w14:paraId="2F39AC97" w14:textId="69DB2EE1" w:rsidR="00B5349D" w:rsidRPr="00F15C88" w:rsidRDefault="00B5349D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CA691D">
        <w:rPr>
          <w:rFonts w:asciiTheme="minorHAnsi" w:hAnsiTheme="minorHAnsi" w:cstheme="minorHAnsi"/>
        </w:rPr>
        <w:t>Vyhrazená změna závazku podle § 100 ZZVZ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AA82F22A"/>
    <w:name w:val="WW8Num3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3F32CD2"/>
    <w:multiLevelType w:val="hybridMultilevel"/>
    <w:tmpl w:val="E766C02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17C8A"/>
    <w:multiLevelType w:val="hybridMultilevel"/>
    <w:tmpl w:val="2CE47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D1CE4"/>
    <w:multiLevelType w:val="hybridMultilevel"/>
    <w:tmpl w:val="30DE44A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B7001"/>
    <w:multiLevelType w:val="hybridMultilevel"/>
    <w:tmpl w:val="F84E607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9321A"/>
    <w:multiLevelType w:val="hybridMultilevel"/>
    <w:tmpl w:val="8E7EE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753EF"/>
    <w:multiLevelType w:val="hybridMultilevel"/>
    <w:tmpl w:val="8FD43EE6"/>
    <w:lvl w:ilvl="0" w:tplc="678CF47A">
      <w:start w:val="1"/>
      <w:numFmt w:val="upperRoman"/>
      <w:lvlText w:val="Článek %1."/>
      <w:lvlJc w:val="left"/>
      <w:pPr>
        <w:tabs>
          <w:tab w:val="num" w:pos="57"/>
        </w:tabs>
        <w:ind w:left="0" w:firstLine="0"/>
      </w:pPr>
      <w:rPr>
        <w:rFonts w:ascii="Times New Roman" w:hAnsi="Times New Roman" w:hint="default"/>
        <w:b/>
        <w:sz w:val="24"/>
      </w:rPr>
    </w:lvl>
    <w:lvl w:ilvl="1" w:tplc="B49EA92E">
      <w:start w:val="1"/>
      <w:numFmt w:val="decimal"/>
      <w:lvlText w:val="%2."/>
      <w:lvlJc w:val="left"/>
      <w:pPr>
        <w:tabs>
          <w:tab w:val="num" w:pos="8077"/>
        </w:tabs>
        <w:ind w:left="8077" w:hanging="705"/>
      </w:pPr>
      <w:rPr>
        <w:rFonts w:hint="default"/>
        <w:sz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FF45F7"/>
    <w:multiLevelType w:val="hybridMultilevel"/>
    <w:tmpl w:val="A7948292"/>
    <w:lvl w:ilvl="0" w:tplc="2200B2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E5130"/>
    <w:multiLevelType w:val="hybridMultilevel"/>
    <w:tmpl w:val="9F9A5E9A"/>
    <w:lvl w:ilvl="0" w:tplc="452AECF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AD94E9F"/>
    <w:multiLevelType w:val="hybridMultilevel"/>
    <w:tmpl w:val="DB445F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43CD9"/>
    <w:multiLevelType w:val="hybridMultilevel"/>
    <w:tmpl w:val="9D74ED10"/>
    <w:lvl w:ilvl="0" w:tplc="1D12AA0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A9A32A8">
      <w:start w:val="8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77B87"/>
    <w:multiLevelType w:val="hybridMultilevel"/>
    <w:tmpl w:val="5FCEFF1E"/>
    <w:lvl w:ilvl="0" w:tplc="A38EEFB4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41F0D"/>
    <w:multiLevelType w:val="hybridMultilevel"/>
    <w:tmpl w:val="2C007544"/>
    <w:lvl w:ilvl="0" w:tplc="0896A3D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78ADF6">
      <w:start w:val="1"/>
      <w:numFmt w:val="decimal"/>
      <w:lvlText w:val="%2."/>
      <w:lvlJc w:val="left"/>
      <w:pPr>
        <w:ind w:left="1090" w:hanging="1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572FC"/>
    <w:multiLevelType w:val="hybridMultilevel"/>
    <w:tmpl w:val="F8F8D5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80D8A"/>
    <w:multiLevelType w:val="hybridMultilevel"/>
    <w:tmpl w:val="299A827A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5183E"/>
    <w:multiLevelType w:val="hybridMultilevel"/>
    <w:tmpl w:val="FE5CAAF8"/>
    <w:lvl w:ilvl="0" w:tplc="04050011">
      <w:start w:val="1"/>
      <w:numFmt w:val="decimal"/>
      <w:lvlText w:val="%1)"/>
      <w:lvlJc w:val="left"/>
      <w:pPr>
        <w:ind w:left="1856" w:hanging="360"/>
      </w:pPr>
      <w:rPr>
        <w:rFonts w:hint="default"/>
        <w:color w:val="24406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605B4"/>
    <w:multiLevelType w:val="hybridMultilevel"/>
    <w:tmpl w:val="E16ECFB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A9A32A8">
      <w:start w:val="8"/>
      <w:numFmt w:val="bullet"/>
      <w:lvlText w:val="-"/>
      <w:lvlJc w:val="left"/>
      <w:pPr>
        <w:ind w:left="2160" w:hanging="180"/>
      </w:pPr>
      <w:rPr>
        <w:rFonts w:ascii="Calibri" w:eastAsia="Times New Roman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F68F2"/>
    <w:multiLevelType w:val="hybridMultilevel"/>
    <w:tmpl w:val="26E0D4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40CA27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96554"/>
    <w:multiLevelType w:val="hybridMultilevel"/>
    <w:tmpl w:val="01E635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602FAA"/>
    <w:multiLevelType w:val="hybridMultilevel"/>
    <w:tmpl w:val="E91674F8"/>
    <w:lvl w:ilvl="0" w:tplc="F12240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025EE"/>
    <w:multiLevelType w:val="hybridMultilevel"/>
    <w:tmpl w:val="ADC62CE4"/>
    <w:lvl w:ilvl="0" w:tplc="EE3641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20D15"/>
    <w:multiLevelType w:val="hybridMultilevel"/>
    <w:tmpl w:val="910E5BB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994C7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F160D"/>
    <w:multiLevelType w:val="hybridMultilevel"/>
    <w:tmpl w:val="688C5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40CA27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186C64"/>
    <w:multiLevelType w:val="hybridMultilevel"/>
    <w:tmpl w:val="0FE2A7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A437D"/>
    <w:multiLevelType w:val="hybridMultilevel"/>
    <w:tmpl w:val="940635A0"/>
    <w:lvl w:ilvl="0" w:tplc="04050011">
      <w:start w:val="1"/>
      <w:numFmt w:val="decimal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64BEC"/>
    <w:multiLevelType w:val="hybridMultilevel"/>
    <w:tmpl w:val="9E665B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7751A"/>
    <w:multiLevelType w:val="hybridMultilevel"/>
    <w:tmpl w:val="92E832F6"/>
    <w:lvl w:ilvl="0" w:tplc="A29CD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29"/>
  </w:num>
  <w:num w:numId="4">
    <w:abstractNumId w:val="12"/>
  </w:num>
  <w:num w:numId="5">
    <w:abstractNumId w:val="2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6"/>
  </w:num>
  <w:num w:numId="9">
    <w:abstractNumId w:val="3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5"/>
  </w:num>
  <w:num w:numId="15">
    <w:abstractNumId w:val="2"/>
    <w:lvlOverride w:ilvl="0">
      <w:startOverride w:val="1"/>
    </w:lvlOverride>
  </w:num>
  <w:num w:numId="16">
    <w:abstractNumId w:val="9"/>
  </w:num>
  <w:num w:numId="17">
    <w:abstractNumId w:val="8"/>
  </w:num>
  <w:num w:numId="18">
    <w:abstractNumId w:val="15"/>
  </w:num>
  <w:num w:numId="19">
    <w:abstractNumId w:val="10"/>
  </w:num>
  <w:num w:numId="20">
    <w:abstractNumId w:val="23"/>
  </w:num>
  <w:num w:numId="21">
    <w:abstractNumId w:val="18"/>
  </w:num>
  <w:num w:numId="22">
    <w:abstractNumId w:val="22"/>
  </w:num>
  <w:num w:numId="23">
    <w:abstractNumId w:val="27"/>
  </w:num>
  <w:num w:numId="24">
    <w:abstractNumId w:val="17"/>
  </w:num>
  <w:num w:numId="25">
    <w:abstractNumId w:val="21"/>
  </w:num>
  <w:num w:numId="26">
    <w:abstractNumId w:val="25"/>
  </w:num>
  <w:num w:numId="27">
    <w:abstractNumId w:val="19"/>
  </w:num>
  <w:num w:numId="28">
    <w:abstractNumId w:val="30"/>
  </w:num>
  <w:num w:numId="29">
    <w:abstractNumId w:val="14"/>
  </w:num>
  <w:num w:numId="30">
    <w:abstractNumId w:val="28"/>
  </w:num>
  <w:num w:numId="31">
    <w:abstractNumId w:val="2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E8"/>
    <w:rsid w:val="00004D77"/>
    <w:rsid w:val="00016EAA"/>
    <w:rsid w:val="00030AC8"/>
    <w:rsid w:val="00036051"/>
    <w:rsid w:val="00066F21"/>
    <w:rsid w:val="00067D9A"/>
    <w:rsid w:val="000722E0"/>
    <w:rsid w:val="0007597D"/>
    <w:rsid w:val="00075A21"/>
    <w:rsid w:val="00081480"/>
    <w:rsid w:val="000C0ED8"/>
    <w:rsid w:val="000D1AAF"/>
    <w:rsid w:val="000D7333"/>
    <w:rsid w:val="000E4698"/>
    <w:rsid w:val="000F20E8"/>
    <w:rsid w:val="000F7077"/>
    <w:rsid w:val="00117AE1"/>
    <w:rsid w:val="00117D2F"/>
    <w:rsid w:val="00117FB3"/>
    <w:rsid w:val="00123A2C"/>
    <w:rsid w:val="0013048E"/>
    <w:rsid w:val="00134CD7"/>
    <w:rsid w:val="001365C0"/>
    <w:rsid w:val="00145392"/>
    <w:rsid w:val="00146F3E"/>
    <w:rsid w:val="0015214C"/>
    <w:rsid w:val="001545EA"/>
    <w:rsid w:val="001577FC"/>
    <w:rsid w:val="00157C63"/>
    <w:rsid w:val="0016354D"/>
    <w:rsid w:val="001767A1"/>
    <w:rsid w:val="001A6BAE"/>
    <w:rsid w:val="001B4281"/>
    <w:rsid w:val="001B6B84"/>
    <w:rsid w:val="001B7383"/>
    <w:rsid w:val="001E1610"/>
    <w:rsid w:val="001F2FC1"/>
    <w:rsid w:val="00215937"/>
    <w:rsid w:val="0022100B"/>
    <w:rsid w:val="0022526B"/>
    <w:rsid w:val="00250CF9"/>
    <w:rsid w:val="0025624D"/>
    <w:rsid w:val="00265A4F"/>
    <w:rsid w:val="00266881"/>
    <w:rsid w:val="00270A0C"/>
    <w:rsid w:val="00275AAF"/>
    <w:rsid w:val="002A4987"/>
    <w:rsid w:val="002B0234"/>
    <w:rsid w:val="002B72B9"/>
    <w:rsid w:val="002C0914"/>
    <w:rsid w:val="002D3199"/>
    <w:rsid w:val="002D375D"/>
    <w:rsid w:val="002E1F8B"/>
    <w:rsid w:val="002E5B16"/>
    <w:rsid w:val="002F054B"/>
    <w:rsid w:val="002F468C"/>
    <w:rsid w:val="002F5A22"/>
    <w:rsid w:val="00312E63"/>
    <w:rsid w:val="0031575B"/>
    <w:rsid w:val="00321A4C"/>
    <w:rsid w:val="003234F3"/>
    <w:rsid w:val="0035112E"/>
    <w:rsid w:val="00352847"/>
    <w:rsid w:val="0035375A"/>
    <w:rsid w:val="0035534B"/>
    <w:rsid w:val="00372FE3"/>
    <w:rsid w:val="00373CA2"/>
    <w:rsid w:val="00383AFA"/>
    <w:rsid w:val="00385430"/>
    <w:rsid w:val="003935FE"/>
    <w:rsid w:val="00396E98"/>
    <w:rsid w:val="003A49A5"/>
    <w:rsid w:val="003A76A2"/>
    <w:rsid w:val="003C59C9"/>
    <w:rsid w:val="003D4C07"/>
    <w:rsid w:val="003D5F1F"/>
    <w:rsid w:val="003D7939"/>
    <w:rsid w:val="003E01C9"/>
    <w:rsid w:val="00406C9D"/>
    <w:rsid w:val="0043128F"/>
    <w:rsid w:val="00433FDA"/>
    <w:rsid w:val="00441E0B"/>
    <w:rsid w:val="00442A5C"/>
    <w:rsid w:val="00461175"/>
    <w:rsid w:val="0047414D"/>
    <w:rsid w:val="00484434"/>
    <w:rsid w:val="00485158"/>
    <w:rsid w:val="004959F6"/>
    <w:rsid w:val="004A0CC7"/>
    <w:rsid w:val="004A34EA"/>
    <w:rsid w:val="004A61E6"/>
    <w:rsid w:val="004B0FB6"/>
    <w:rsid w:val="004B3933"/>
    <w:rsid w:val="004C2195"/>
    <w:rsid w:val="004D01CF"/>
    <w:rsid w:val="004D5BE1"/>
    <w:rsid w:val="004E32F7"/>
    <w:rsid w:val="004E5AE4"/>
    <w:rsid w:val="004F4B8D"/>
    <w:rsid w:val="004F4DED"/>
    <w:rsid w:val="005044B9"/>
    <w:rsid w:val="00510960"/>
    <w:rsid w:val="00513D7E"/>
    <w:rsid w:val="00515F7D"/>
    <w:rsid w:val="005230CA"/>
    <w:rsid w:val="005414BE"/>
    <w:rsid w:val="005543ED"/>
    <w:rsid w:val="00566783"/>
    <w:rsid w:val="00567231"/>
    <w:rsid w:val="005811DD"/>
    <w:rsid w:val="00584586"/>
    <w:rsid w:val="005A6AF9"/>
    <w:rsid w:val="005C5114"/>
    <w:rsid w:val="00613C03"/>
    <w:rsid w:val="00617C87"/>
    <w:rsid w:val="0062034A"/>
    <w:rsid w:val="006212DF"/>
    <w:rsid w:val="00655E10"/>
    <w:rsid w:val="006756F2"/>
    <w:rsid w:val="00682B6C"/>
    <w:rsid w:val="006A0090"/>
    <w:rsid w:val="006A195F"/>
    <w:rsid w:val="006A1C98"/>
    <w:rsid w:val="006A7250"/>
    <w:rsid w:val="006B53D7"/>
    <w:rsid w:val="006B55DA"/>
    <w:rsid w:val="006B5BE5"/>
    <w:rsid w:val="006C0181"/>
    <w:rsid w:val="006C0E40"/>
    <w:rsid w:val="006C3C80"/>
    <w:rsid w:val="006C409C"/>
    <w:rsid w:val="006D6B24"/>
    <w:rsid w:val="006F3E88"/>
    <w:rsid w:val="006F5A83"/>
    <w:rsid w:val="007120BE"/>
    <w:rsid w:val="007308A0"/>
    <w:rsid w:val="00730AEE"/>
    <w:rsid w:val="00736790"/>
    <w:rsid w:val="0073681B"/>
    <w:rsid w:val="00762472"/>
    <w:rsid w:val="00766498"/>
    <w:rsid w:val="007930DC"/>
    <w:rsid w:val="00794CE7"/>
    <w:rsid w:val="007B51CE"/>
    <w:rsid w:val="007C3DF2"/>
    <w:rsid w:val="007D20BD"/>
    <w:rsid w:val="007F2620"/>
    <w:rsid w:val="007F6CB3"/>
    <w:rsid w:val="00802735"/>
    <w:rsid w:val="00821D25"/>
    <w:rsid w:val="008347EE"/>
    <w:rsid w:val="00834B38"/>
    <w:rsid w:val="00841066"/>
    <w:rsid w:val="008460AB"/>
    <w:rsid w:val="0085506E"/>
    <w:rsid w:val="00855C0B"/>
    <w:rsid w:val="008634D9"/>
    <w:rsid w:val="0087277A"/>
    <w:rsid w:val="008869E7"/>
    <w:rsid w:val="008967F6"/>
    <w:rsid w:val="008A5FCE"/>
    <w:rsid w:val="008A6DCB"/>
    <w:rsid w:val="008B060A"/>
    <w:rsid w:val="008B57B8"/>
    <w:rsid w:val="008C1BBE"/>
    <w:rsid w:val="008D3738"/>
    <w:rsid w:val="008E6A6B"/>
    <w:rsid w:val="008F1BA9"/>
    <w:rsid w:val="008F2677"/>
    <w:rsid w:val="008F2DC4"/>
    <w:rsid w:val="008F521F"/>
    <w:rsid w:val="0090390F"/>
    <w:rsid w:val="0090694F"/>
    <w:rsid w:val="00910EF0"/>
    <w:rsid w:val="00930421"/>
    <w:rsid w:val="0093786F"/>
    <w:rsid w:val="0094293E"/>
    <w:rsid w:val="00963BEF"/>
    <w:rsid w:val="0096735F"/>
    <w:rsid w:val="009741C4"/>
    <w:rsid w:val="00986173"/>
    <w:rsid w:val="0099368E"/>
    <w:rsid w:val="009942AE"/>
    <w:rsid w:val="009A35FF"/>
    <w:rsid w:val="009B2955"/>
    <w:rsid w:val="009B5D35"/>
    <w:rsid w:val="009C3B8C"/>
    <w:rsid w:val="009C717D"/>
    <w:rsid w:val="009D250B"/>
    <w:rsid w:val="009D4DC3"/>
    <w:rsid w:val="009F7ECB"/>
    <w:rsid w:val="00A071E9"/>
    <w:rsid w:val="00A12F40"/>
    <w:rsid w:val="00A13608"/>
    <w:rsid w:val="00A176E9"/>
    <w:rsid w:val="00A327A4"/>
    <w:rsid w:val="00A33606"/>
    <w:rsid w:val="00A33C25"/>
    <w:rsid w:val="00A542D5"/>
    <w:rsid w:val="00A85FE2"/>
    <w:rsid w:val="00AA28CC"/>
    <w:rsid w:val="00AA3B7E"/>
    <w:rsid w:val="00AB6D38"/>
    <w:rsid w:val="00AC1709"/>
    <w:rsid w:val="00AD0799"/>
    <w:rsid w:val="00AD1233"/>
    <w:rsid w:val="00AE377C"/>
    <w:rsid w:val="00AE68ED"/>
    <w:rsid w:val="00B0352F"/>
    <w:rsid w:val="00B0504D"/>
    <w:rsid w:val="00B1004C"/>
    <w:rsid w:val="00B161E0"/>
    <w:rsid w:val="00B523EF"/>
    <w:rsid w:val="00B5349D"/>
    <w:rsid w:val="00B538B8"/>
    <w:rsid w:val="00B54FE8"/>
    <w:rsid w:val="00B63CAF"/>
    <w:rsid w:val="00B81DE7"/>
    <w:rsid w:val="00B82C72"/>
    <w:rsid w:val="00B843E2"/>
    <w:rsid w:val="00B96108"/>
    <w:rsid w:val="00BA4CD2"/>
    <w:rsid w:val="00BA6432"/>
    <w:rsid w:val="00BB290D"/>
    <w:rsid w:val="00BB47FE"/>
    <w:rsid w:val="00BC0858"/>
    <w:rsid w:val="00BC0E72"/>
    <w:rsid w:val="00BC4245"/>
    <w:rsid w:val="00BC5509"/>
    <w:rsid w:val="00BE53E8"/>
    <w:rsid w:val="00BE6367"/>
    <w:rsid w:val="00BF5432"/>
    <w:rsid w:val="00BF704B"/>
    <w:rsid w:val="00C01211"/>
    <w:rsid w:val="00C10093"/>
    <w:rsid w:val="00C21987"/>
    <w:rsid w:val="00C41912"/>
    <w:rsid w:val="00C5418F"/>
    <w:rsid w:val="00C60C89"/>
    <w:rsid w:val="00C7137B"/>
    <w:rsid w:val="00C7475B"/>
    <w:rsid w:val="00C75575"/>
    <w:rsid w:val="00C77441"/>
    <w:rsid w:val="00C825BB"/>
    <w:rsid w:val="00C866C8"/>
    <w:rsid w:val="00C87641"/>
    <w:rsid w:val="00C90294"/>
    <w:rsid w:val="00C9195F"/>
    <w:rsid w:val="00C96ABB"/>
    <w:rsid w:val="00CA691D"/>
    <w:rsid w:val="00CA79C8"/>
    <w:rsid w:val="00CB4DD9"/>
    <w:rsid w:val="00CB6B60"/>
    <w:rsid w:val="00CB733C"/>
    <w:rsid w:val="00CC5803"/>
    <w:rsid w:val="00CD50FA"/>
    <w:rsid w:val="00CE2D43"/>
    <w:rsid w:val="00CE337A"/>
    <w:rsid w:val="00CE67CF"/>
    <w:rsid w:val="00CF1614"/>
    <w:rsid w:val="00D02427"/>
    <w:rsid w:val="00D06C75"/>
    <w:rsid w:val="00D12023"/>
    <w:rsid w:val="00D13C85"/>
    <w:rsid w:val="00D17A1A"/>
    <w:rsid w:val="00D409DE"/>
    <w:rsid w:val="00D570EE"/>
    <w:rsid w:val="00D7139A"/>
    <w:rsid w:val="00D771B4"/>
    <w:rsid w:val="00D80222"/>
    <w:rsid w:val="00D85952"/>
    <w:rsid w:val="00D96897"/>
    <w:rsid w:val="00DA6DD4"/>
    <w:rsid w:val="00DC0611"/>
    <w:rsid w:val="00DC0A7F"/>
    <w:rsid w:val="00DE0B11"/>
    <w:rsid w:val="00DE4904"/>
    <w:rsid w:val="00DF1BA1"/>
    <w:rsid w:val="00E05C64"/>
    <w:rsid w:val="00E147B5"/>
    <w:rsid w:val="00E2003C"/>
    <w:rsid w:val="00E269D0"/>
    <w:rsid w:val="00E347FF"/>
    <w:rsid w:val="00E36279"/>
    <w:rsid w:val="00E36EF9"/>
    <w:rsid w:val="00E43626"/>
    <w:rsid w:val="00E5784F"/>
    <w:rsid w:val="00E6642D"/>
    <w:rsid w:val="00E6685D"/>
    <w:rsid w:val="00E7204A"/>
    <w:rsid w:val="00E77508"/>
    <w:rsid w:val="00E84ADF"/>
    <w:rsid w:val="00E87A5C"/>
    <w:rsid w:val="00E96DCF"/>
    <w:rsid w:val="00EB3F83"/>
    <w:rsid w:val="00EB5EE8"/>
    <w:rsid w:val="00EC1FA5"/>
    <w:rsid w:val="00EC7583"/>
    <w:rsid w:val="00EC7720"/>
    <w:rsid w:val="00EE5D67"/>
    <w:rsid w:val="00F10C33"/>
    <w:rsid w:val="00F15C88"/>
    <w:rsid w:val="00F227F5"/>
    <w:rsid w:val="00F22D8E"/>
    <w:rsid w:val="00F23523"/>
    <w:rsid w:val="00F30C9B"/>
    <w:rsid w:val="00F338C8"/>
    <w:rsid w:val="00F363FD"/>
    <w:rsid w:val="00F53949"/>
    <w:rsid w:val="00F9053B"/>
    <w:rsid w:val="00FC04BD"/>
    <w:rsid w:val="00FD0B48"/>
    <w:rsid w:val="00FD66C2"/>
    <w:rsid w:val="00FE24F7"/>
    <w:rsid w:val="00FE5CDF"/>
    <w:rsid w:val="00FF4C4C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D7D6"/>
  <w15:docId w15:val="{4BDE015D-4728-4F8B-B5FA-CF85C64B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1233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327A4"/>
    <w:pPr>
      <w:keepNext/>
      <w:keepLines/>
      <w:autoSpaceDE/>
      <w:autoSpaceDN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rsid w:val="00AD1233"/>
    <w:pPr>
      <w:widowControl w:val="0"/>
      <w:autoSpaceDE/>
      <w:autoSpaceDN/>
      <w:jc w:val="both"/>
    </w:pPr>
    <w:rPr>
      <w:kern w:val="28"/>
      <w:sz w:val="24"/>
    </w:rPr>
  </w:style>
  <w:style w:type="table" w:styleId="Mkatabulky">
    <w:name w:val="Table Grid"/>
    <w:basedOn w:val="Normlntabulka"/>
    <w:uiPriority w:val="59"/>
    <w:rsid w:val="0073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FF4C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4C"/>
  </w:style>
  <w:style w:type="character" w:customStyle="1" w:styleId="TextkomenteChar">
    <w:name w:val="Text komentáře Char"/>
    <w:link w:val="Textkomente"/>
    <w:uiPriority w:val="99"/>
    <w:semiHidden/>
    <w:rsid w:val="00FF4C4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4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4C4C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F4C4C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A327A4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0294"/>
  </w:style>
  <w:style w:type="character" w:customStyle="1" w:styleId="TextpoznpodarouChar">
    <w:name w:val="Text pozn. pod čarou Char"/>
    <w:link w:val="Textpoznpodarou"/>
    <w:uiPriority w:val="99"/>
    <w:semiHidden/>
    <w:rsid w:val="00C90294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9029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54FE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E147B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E147B5"/>
    <w:pPr>
      <w:suppressAutoHyphens/>
      <w:autoSpaceDE/>
      <w:autoSpaceDN/>
      <w:spacing w:before="100" w:after="119"/>
    </w:pPr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E147B5"/>
    <w:rPr>
      <w:b/>
      <w:bCs/>
    </w:rPr>
  </w:style>
  <w:style w:type="paragraph" w:styleId="Revize">
    <w:name w:val="Revision"/>
    <w:hidden/>
    <w:uiPriority w:val="99"/>
    <w:semiHidden/>
    <w:rsid w:val="006F5A8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y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trbova.v@kr-vysocin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973DC-1B9C-4C98-9A0E-D5C14AEE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2806</Words>
  <Characters>16558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</dc:creator>
  <cp:lastModifiedBy>Kotrbová Václava Mgr. MSc</cp:lastModifiedBy>
  <cp:revision>3</cp:revision>
  <cp:lastPrinted>2019-10-04T05:33:00Z</cp:lastPrinted>
  <dcterms:created xsi:type="dcterms:W3CDTF">2019-11-20T07:38:00Z</dcterms:created>
  <dcterms:modified xsi:type="dcterms:W3CDTF">2019-11-20T07:39:00Z</dcterms:modified>
</cp:coreProperties>
</file>